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36655" w14:textId="77777777" w:rsidR="004001E5" w:rsidRPr="00346363" w:rsidRDefault="004001E5" w:rsidP="00A814F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Toc5898310"/>
      <w:bookmarkStart w:id="1" w:name="_Toc9427687"/>
      <w:r w:rsidRPr="00346363">
        <w:rPr>
          <w:rFonts w:ascii="Arial" w:hAnsi="Arial" w:cs="Arial"/>
          <w:b/>
          <w:sz w:val="24"/>
          <w:szCs w:val="24"/>
        </w:rPr>
        <w:t>Přípojky splaškové kanalizace v ulici Pod Borovníkem, Brno - Žebětín</w:t>
      </w:r>
    </w:p>
    <w:p w14:paraId="26B9833A" w14:textId="77777777" w:rsidR="004001E5" w:rsidRPr="00346363" w:rsidRDefault="004001E5" w:rsidP="004001E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proofErr w:type="spellStart"/>
      <w:proofErr w:type="gramStart"/>
      <w:r w:rsidRPr="00346363">
        <w:rPr>
          <w:rFonts w:ascii="Arial" w:hAnsi="Arial" w:cs="Arial"/>
          <w:b/>
          <w:sz w:val="20"/>
          <w:szCs w:val="20"/>
        </w:rPr>
        <w:t>k.ú</w:t>
      </w:r>
      <w:proofErr w:type="spellEnd"/>
      <w:r w:rsidRPr="00346363">
        <w:rPr>
          <w:rFonts w:ascii="Arial" w:hAnsi="Arial" w:cs="Arial"/>
          <w:b/>
          <w:sz w:val="20"/>
          <w:szCs w:val="20"/>
        </w:rPr>
        <w:t>.</w:t>
      </w:r>
      <w:proofErr w:type="gramEnd"/>
      <w:r w:rsidRPr="00346363">
        <w:rPr>
          <w:rFonts w:ascii="Arial" w:hAnsi="Arial" w:cs="Arial"/>
          <w:b/>
          <w:sz w:val="20"/>
          <w:szCs w:val="20"/>
        </w:rPr>
        <w:t xml:space="preserve"> Žebětín (795674)</w:t>
      </w:r>
    </w:p>
    <w:bookmarkEnd w:id="0"/>
    <w:bookmarkEnd w:id="1"/>
    <w:p w14:paraId="0F37AE1E" w14:textId="77777777" w:rsidR="004001E5" w:rsidRPr="004001E5" w:rsidRDefault="004001E5" w:rsidP="004001E5">
      <w:pPr>
        <w:tabs>
          <w:tab w:val="num" w:pos="426"/>
        </w:tabs>
        <w:spacing w:before="120" w:after="0" w:line="24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4001E5">
        <w:rPr>
          <w:rFonts w:ascii="Arial" w:hAnsi="Arial" w:cs="Arial"/>
          <w:b/>
          <w:sz w:val="20"/>
          <w:szCs w:val="20"/>
        </w:rPr>
        <w:t>II. Pozemky, na kterých se stavba umisťuje</w:t>
      </w:r>
    </w:p>
    <w:p w14:paraId="56C32959" w14:textId="0C653CB0" w:rsidR="009F685C" w:rsidRPr="00A97315" w:rsidRDefault="009F685C" w:rsidP="009F685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A9731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A9731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A9731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1274/5</w:t>
      </w:r>
    </w:p>
    <w:p w14:paraId="18162C67" w14:textId="53A26D27" w:rsidR="009F685C" w:rsidRPr="00A97315" w:rsidRDefault="009F685C" w:rsidP="009F68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A97315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A9731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A9731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60000</w:t>
      </w:r>
    </w:p>
    <w:p w14:paraId="25B22291" w14:textId="7B407914" w:rsidR="009F685C" w:rsidRPr="00A97315" w:rsidRDefault="009F685C" w:rsidP="009F68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97315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A97315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A97315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A9731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A97315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A97315">
        <w:rPr>
          <w:rFonts w:ascii="Arial" w:eastAsia="Times New Roman" w:hAnsi="Arial" w:cs="Arial"/>
          <w:sz w:val="20"/>
          <w:szCs w:val="20"/>
          <w:lang w:eastAsia="cs-CZ"/>
        </w:rPr>
        <w:t>4676</w:t>
      </w:r>
    </w:p>
    <w:p w14:paraId="3DE4E287" w14:textId="4842813B" w:rsidR="009F685C" w:rsidRPr="00A97315" w:rsidRDefault="009F685C" w:rsidP="009F685C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A97315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A9731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vodní plocha</w:t>
      </w:r>
    </w:p>
    <w:p w14:paraId="10D32452" w14:textId="772A970A" w:rsidR="009F685C" w:rsidRPr="00A97315" w:rsidRDefault="009F685C" w:rsidP="009F685C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A97315">
        <w:rPr>
          <w:rFonts w:ascii="Arial" w:eastAsia="Times New Roman" w:hAnsi="Arial" w:cs="Arial"/>
          <w:bCs/>
          <w:sz w:val="20"/>
          <w:szCs w:val="20"/>
          <w:lang w:eastAsia="cs-CZ"/>
        </w:rPr>
        <w:t>Způsob ochrany:</w:t>
      </w:r>
      <w:r w:rsidRPr="00A9731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koryto vodního toku přirozené nebo upravené</w:t>
      </w:r>
    </w:p>
    <w:p w14:paraId="0F251803" w14:textId="08060BCC" w:rsidR="009F685C" w:rsidRPr="00A97315" w:rsidRDefault="009F685C" w:rsidP="009F685C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A97315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A9731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Česká republika</w:t>
      </w:r>
    </w:p>
    <w:p w14:paraId="2B6BC252" w14:textId="77777777" w:rsidR="009F685C" w:rsidRPr="00A97315" w:rsidRDefault="009F685C" w:rsidP="009F685C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A97315">
        <w:rPr>
          <w:rFonts w:ascii="Arial" w:eastAsia="Times New Roman" w:hAnsi="Arial" w:cs="Arial"/>
          <w:bCs/>
          <w:sz w:val="20"/>
          <w:szCs w:val="20"/>
          <w:lang w:eastAsia="cs-CZ"/>
        </w:rPr>
        <w:t>Příslušnost hospodařit:</w:t>
      </w:r>
      <w:r w:rsidRPr="00A97315">
        <w:rPr>
          <w:rFonts w:ascii="Arial" w:eastAsia="Times New Roman" w:hAnsi="Arial" w:cs="Arial"/>
          <w:bCs/>
          <w:sz w:val="20"/>
          <w:szCs w:val="20"/>
          <w:lang w:eastAsia="cs-CZ"/>
        </w:rPr>
        <w:tab/>
        <w:t xml:space="preserve">Úřad pro zastupování státu ve věcech majetkových, </w:t>
      </w:r>
    </w:p>
    <w:p w14:paraId="6AFF4E8C" w14:textId="47C3539E" w:rsidR="009F685C" w:rsidRPr="00A97315" w:rsidRDefault="009F685C" w:rsidP="009F685C">
      <w:pPr>
        <w:spacing w:after="0" w:line="240" w:lineRule="auto"/>
        <w:ind w:left="1416" w:firstLine="708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A97315">
        <w:rPr>
          <w:rFonts w:ascii="Arial" w:eastAsia="Times New Roman" w:hAnsi="Arial" w:cs="Arial"/>
          <w:bCs/>
          <w:sz w:val="20"/>
          <w:szCs w:val="20"/>
          <w:lang w:eastAsia="cs-CZ"/>
        </w:rPr>
        <w:t>Rašínovo nábřeží 390/42, Nové Město, 12800 Praha 2</w:t>
      </w:r>
    </w:p>
    <w:p w14:paraId="70D598B5" w14:textId="02342602" w:rsidR="008B702C" w:rsidRPr="002A77A7" w:rsidRDefault="008B702C" w:rsidP="008B702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2713/146 /ZPF/</w:t>
      </w:r>
    </w:p>
    <w:p w14:paraId="4D505DA6" w14:textId="1113FAFE" w:rsidR="008B702C" w:rsidRPr="002A77A7" w:rsidRDefault="008B702C" w:rsidP="008B70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2621</w:t>
      </w:r>
    </w:p>
    <w:p w14:paraId="1F2599ED" w14:textId="577B4B58" w:rsidR="008B702C" w:rsidRPr="002A77A7" w:rsidRDefault="008B702C" w:rsidP="008B70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703</w:t>
      </w:r>
    </w:p>
    <w:p w14:paraId="008ECCCD" w14:textId="77777777" w:rsidR="008B702C" w:rsidRPr="002A77A7" w:rsidRDefault="008B702C" w:rsidP="008B702C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zahrada</w:t>
      </w:r>
    </w:p>
    <w:p w14:paraId="015394B1" w14:textId="77777777" w:rsidR="008B702C" w:rsidRPr="002A77A7" w:rsidRDefault="008B702C" w:rsidP="008B702C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Způsob ochrany: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zemědělský půdní fond</w:t>
      </w:r>
    </w:p>
    <w:p w14:paraId="7E7BF0F6" w14:textId="76827C30" w:rsidR="008B702C" w:rsidRPr="002A77A7" w:rsidRDefault="008B702C" w:rsidP="008B702C">
      <w:pPr>
        <w:spacing w:after="0" w:line="240" w:lineRule="auto"/>
        <w:jc w:val="both"/>
        <w:rPr>
          <w:rFonts w:ascii="Segoe UI" w:hAnsi="Segoe UI" w:cs="Segoe UI"/>
          <w:sz w:val="20"/>
          <w:szCs w:val="20"/>
          <w:shd w:val="clear" w:color="auto" w:fill="FEFEFE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Bednářová Andrea, Pod Borovníkem 809/46, Žebětín, 64100 Brno</w:t>
      </w:r>
    </w:p>
    <w:p w14:paraId="37FD4075" w14:textId="794E1C76" w:rsidR="00BF4270" w:rsidRPr="002A77A7" w:rsidRDefault="00BF4270" w:rsidP="00BF4270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2713/14</w:t>
      </w:r>
      <w:r w:rsidR="006C3805"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7 /ZPF/</w:t>
      </w:r>
    </w:p>
    <w:p w14:paraId="099EA4BF" w14:textId="344294AF" w:rsidR="00BF4270" w:rsidRPr="002A77A7" w:rsidRDefault="00BF4270" w:rsidP="00BF4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FC5E83"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4759</w:t>
      </w:r>
    </w:p>
    <w:p w14:paraId="2622D781" w14:textId="07FF1F37" w:rsidR="00BF4270" w:rsidRPr="002A77A7" w:rsidRDefault="00BF4270" w:rsidP="00BF4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FC5E83" w:rsidRPr="002A77A7">
        <w:rPr>
          <w:rFonts w:ascii="Arial" w:eastAsia="Times New Roman" w:hAnsi="Arial" w:cs="Arial"/>
          <w:sz w:val="20"/>
          <w:szCs w:val="20"/>
          <w:lang w:eastAsia="cs-CZ"/>
        </w:rPr>
        <w:t>562</w:t>
      </w:r>
    </w:p>
    <w:p w14:paraId="4D2D2DCF" w14:textId="7E7B258F" w:rsidR="00BF4270" w:rsidRPr="002A77A7" w:rsidRDefault="00BF4270" w:rsidP="00BF4270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FC5E83"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zahrada</w:t>
      </w:r>
    </w:p>
    <w:p w14:paraId="5D90B293" w14:textId="073CBB93" w:rsidR="00BF4270" w:rsidRPr="002A77A7" w:rsidRDefault="00BF4270" w:rsidP="00BF4270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Způsob ochrany: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zemědělský půdní fond</w:t>
      </w:r>
    </w:p>
    <w:p w14:paraId="6460A849" w14:textId="77777777" w:rsidR="00FC5E83" w:rsidRPr="002A77A7" w:rsidRDefault="00BF4270" w:rsidP="00FC5E83">
      <w:pPr>
        <w:spacing w:after="0" w:line="240" w:lineRule="auto"/>
        <w:jc w:val="both"/>
        <w:rPr>
          <w:rFonts w:ascii="Segoe UI" w:hAnsi="Segoe UI" w:cs="Segoe UI"/>
          <w:sz w:val="20"/>
          <w:szCs w:val="20"/>
          <w:shd w:val="clear" w:color="auto" w:fill="FEFEFE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FC5E83"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Kubešová Silvie MVDr., Pod Borovníkem 768/40, Žebětín, 64100 Brno</w:t>
      </w:r>
    </w:p>
    <w:p w14:paraId="042758EA" w14:textId="77777777" w:rsidR="00461168" w:rsidRDefault="00461168" w:rsidP="00CD76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364B7BDC" w14:textId="1B2561D8" w:rsidR="00840C21" w:rsidRPr="002A77A7" w:rsidRDefault="00840C21" w:rsidP="00CD76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2713/169 /ZPF/</w:t>
      </w:r>
    </w:p>
    <w:p w14:paraId="08DB6D22" w14:textId="5BB1BFF9" w:rsidR="00840C21" w:rsidRPr="002A77A7" w:rsidRDefault="00840C21" w:rsidP="00840C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3163</w:t>
      </w:r>
    </w:p>
    <w:p w14:paraId="64F66C65" w14:textId="3B5ACB53" w:rsidR="00840C21" w:rsidRPr="002A77A7" w:rsidRDefault="00840C21" w:rsidP="00840C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499</w:t>
      </w:r>
    </w:p>
    <w:p w14:paraId="63AE0248" w14:textId="1A9E9590" w:rsidR="00840C21" w:rsidRPr="002A77A7" w:rsidRDefault="00840C21" w:rsidP="00840C21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zahrada</w:t>
      </w:r>
    </w:p>
    <w:p w14:paraId="14EA3A59" w14:textId="77777777" w:rsidR="00840C21" w:rsidRPr="002A77A7" w:rsidRDefault="00840C21" w:rsidP="00840C21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Způsob ochrany: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zemědělský půdní fond</w:t>
      </w:r>
    </w:p>
    <w:p w14:paraId="259A7839" w14:textId="68AF18F8" w:rsidR="00840C21" w:rsidRPr="002A77A7" w:rsidRDefault="00840C21" w:rsidP="00840C21">
      <w:pPr>
        <w:widowControl w:val="0"/>
        <w:autoSpaceDE w:val="0"/>
        <w:autoSpaceDN w:val="0"/>
        <w:adjustRightInd w:val="0"/>
        <w:spacing w:before="120" w:after="0" w:line="240" w:lineRule="auto"/>
        <w:ind w:left="2127" w:hanging="2127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 xml:space="preserve">SJM </w:t>
      </w:r>
      <w:proofErr w:type="spellStart"/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Fránek</w:t>
      </w:r>
      <w:proofErr w:type="spellEnd"/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Michal Mgr. Ph.D. a Fránková Markéta Mgr. Ph.D., </w:t>
      </w:r>
      <w:proofErr w:type="spellStart"/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Bešůvka</w:t>
      </w:r>
      <w:proofErr w:type="spellEnd"/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784/5, Žebětín, 64100 Brno</w:t>
      </w:r>
    </w:p>
    <w:p w14:paraId="5C0960A9" w14:textId="77777777" w:rsidR="00431B76" w:rsidRPr="002A77A7" w:rsidRDefault="00431B76" w:rsidP="00431B7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2713/170</w:t>
      </w:r>
    </w:p>
    <w:p w14:paraId="6ECE19F8" w14:textId="77777777" w:rsidR="00431B76" w:rsidRPr="002A77A7" w:rsidRDefault="00431B76" w:rsidP="00431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1001</w:t>
      </w:r>
    </w:p>
    <w:p w14:paraId="73C7327B" w14:textId="77777777" w:rsidR="00431B76" w:rsidRPr="002A77A7" w:rsidRDefault="00431B76" w:rsidP="00431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258</w:t>
      </w:r>
    </w:p>
    <w:p w14:paraId="3BE88E66" w14:textId="77777777" w:rsidR="00431B76" w:rsidRPr="002A77A7" w:rsidRDefault="00431B76" w:rsidP="00431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sz w:val="20"/>
          <w:szCs w:val="20"/>
          <w:lang w:eastAsia="cs-CZ"/>
        </w:rPr>
        <w:t>Způsob využití:</w:t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ab/>
        <w:t>zeleň</w:t>
      </w:r>
    </w:p>
    <w:p w14:paraId="63ABA051" w14:textId="77777777" w:rsidR="00431B76" w:rsidRPr="002A77A7" w:rsidRDefault="00431B76" w:rsidP="00431B76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ostatní plocha</w:t>
      </w:r>
    </w:p>
    <w:p w14:paraId="4A322548" w14:textId="77777777" w:rsidR="00431B76" w:rsidRPr="002A77A7" w:rsidRDefault="00431B76" w:rsidP="00431B7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>Statutární město Brno, Dominikánské náměstí 196/1, Brno-město, 60200 Brno</w:t>
      </w:r>
    </w:p>
    <w:p w14:paraId="583E0F64" w14:textId="77777777" w:rsidR="00431B76" w:rsidRPr="002A77A7" w:rsidRDefault="00431B76" w:rsidP="00431B7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2713/173</w:t>
      </w:r>
    </w:p>
    <w:p w14:paraId="5FE14AD0" w14:textId="77777777" w:rsidR="00431B76" w:rsidRPr="002A77A7" w:rsidRDefault="00431B76" w:rsidP="00431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10001</w:t>
      </w:r>
    </w:p>
    <w:p w14:paraId="61000572" w14:textId="77777777" w:rsidR="00431B76" w:rsidRPr="002A77A7" w:rsidRDefault="00431B76" w:rsidP="00431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219</w:t>
      </w:r>
    </w:p>
    <w:p w14:paraId="58DDD83B" w14:textId="77777777" w:rsidR="00431B76" w:rsidRPr="002A77A7" w:rsidRDefault="00431B76" w:rsidP="00431B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sz w:val="20"/>
          <w:szCs w:val="20"/>
          <w:lang w:eastAsia="cs-CZ"/>
        </w:rPr>
        <w:t>Způsob využití:</w:t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ab/>
        <w:t>ostatní komunikace</w:t>
      </w:r>
    </w:p>
    <w:p w14:paraId="51BD25E6" w14:textId="77777777" w:rsidR="00431B76" w:rsidRPr="002A77A7" w:rsidRDefault="00431B76" w:rsidP="00431B76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ostatní plocha</w:t>
      </w:r>
    </w:p>
    <w:p w14:paraId="6063D9EB" w14:textId="77777777" w:rsidR="00431B76" w:rsidRPr="002A77A7" w:rsidRDefault="00431B76" w:rsidP="00431B7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>Statutární město Brno, Dominikánské náměstí 196/1, Brno-město, 60200 Brno</w:t>
      </w:r>
    </w:p>
    <w:p w14:paraId="5FF1EC4E" w14:textId="4A5BF008" w:rsidR="009761BC" w:rsidRPr="002A77A7" w:rsidRDefault="009761BC" w:rsidP="009761B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2713/174</w:t>
      </w:r>
    </w:p>
    <w:p w14:paraId="5F035C21" w14:textId="77777777" w:rsidR="009761BC" w:rsidRPr="002A77A7" w:rsidRDefault="009761BC" w:rsidP="009761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10001</w:t>
      </w:r>
    </w:p>
    <w:p w14:paraId="1EF23821" w14:textId="4ADAB87E" w:rsidR="009761BC" w:rsidRPr="002A77A7" w:rsidRDefault="009761BC" w:rsidP="009761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75</w:t>
      </w:r>
    </w:p>
    <w:p w14:paraId="4D60112B" w14:textId="77777777" w:rsidR="009761BC" w:rsidRPr="002A77A7" w:rsidRDefault="009761BC" w:rsidP="009761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sz w:val="20"/>
          <w:szCs w:val="20"/>
          <w:lang w:eastAsia="cs-CZ"/>
        </w:rPr>
        <w:t>Způsob využití:</w:t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ab/>
        <w:t>ostatní komunikace</w:t>
      </w:r>
    </w:p>
    <w:p w14:paraId="797F8DE3" w14:textId="77777777" w:rsidR="009761BC" w:rsidRPr="002A77A7" w:rsidRDefault="009761BC" w:rsidP="009761BC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ostatní plocha</w:t>
      </w:r>
    </w:p>
    <w:p w14:paraId="2D73338E" w14:textId="77777777" w:rsidR="009761BC" w:rsidRPr="002A77A7" w:rsidRDefault="009761BC" w:rsidP="009761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>Statutární město Brno, Dominikánské náměstí 196/1, Brno-město, 60200 Brno</w:t>
      </w:r>
    </w:p>
    <w:p w14:paraId="1333776F" w14:textId="77777777" w:rsidR="00E41AE1" w:rsidRDefault="00E41AE1">
      <w:pPr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br w:type="page"/>
      </w:r>
    </w:p>
    <w:p w14:paraId="7E9AD9FB" w14:textId="19E577D9" w:rsidR="00B5527F" w:rsidRPr="002A77A7" w:rsidRDefault="00B5527F" w:rsidP="00B5527F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2713/177</w:t>
      </w:r>
    </w:p>
    <w:p w14:paraId="15A96055" w14:textId="77777777" w:rsidR="00B5527F" w:rsidRPr="002A77A7" w:rsidRDefault="00B5527F" w:rsidP="00B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10001</w:t>
      </w:r>
    </w:p>
    <w:p w14:paraId="1DE150F5" w14:textId="77777777" w:rsidR="00B5527F" w:rsidRPr="002A77A7" w:rsidRDefault="00B5527F" w:rsidP="00B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97</w:t>
      </w:r>
    </w:p>
    <w:p w14:paraId="67EB83B2" w14:textId="77777777" w:rsidR="00B5527F" w:rsidRPr="002A77A7" w:rsidRDefault="00B5527F" w:rsidP="00B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sz w:val="20"/>
          <w:szCs w:val="20"/>
          <w:lang w:eastAsia="cs-CZ"/>
        </w:rPr>
        <w:t>Způsob využití:</w:t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ab/>
        <w:t>ostatní komunikace</w:t>
      </w:r>
    </w:p>
    <w:p w14:paraId="51282273" w14:textId="77777777" w:rsidR="00B5527F" w:rsidRPr="002A77A7" w:rsidRDefault="00B5527F" w:rsidP="00B5527F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ostatní plocha</w:t>
      </w:r>
    </w:p>
    <w:p w14:paraId="0BBE6701" w14:textId="77777777" w:rsidR="00B5527F" w:rsidRPr="002A77A7" w:rsidRDefault="00B5527F" w:rsidP="00B5527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>Statutární město Brno, Dominikánské náměstí 196/1, Brno-město, 60200 Brno</w:t>
      </w:r>
    </w:p>
    <w:p w14:paraId="452C0872" w14:textId="52AC6CE9" w:rsidR="00661E5B" w:rsidRPr="002A77A7" w:rsidRDefault="00661E5B" w:rsidP="00661E5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2718/1</w:t>
      </w:r>
      <w:r w:rsidR="00304E97"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/ZPF/</w:t>
      </w:r>
    </w:p>
    <w:p w14:paraId="454CC858" w14:textId="18D0E1CE" w:rsidR="00661E5B" w:rsidRPr="002A77A7" w:rsidRDefault="00661E5B" w:rsidP="00661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3417</w:t>
      </w:r>
    </w:p>
    <w:p w14:paraId="2DAEA406" w14:textId="58E6A5CF" w:rsidR="00661E5B" w:rsidRPr="002A77A7" w:rsidRDefault="00661E5B" w:rsidP="00661E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520</w:t>
      </w:r>
    </w:p>
    <w:p w14:paraId="1FD73BAB" w14:textId="77777777" w:rsidR="00661E5B" w:rsidRPr="002A77A7" w:rsidRDefault="00661E5B" w:rsidP="00661E5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zahrada</w:t>
      </w:r>
    </w:p>
    <w:p w14:paraId="1F18DF86" w14:textId="77777777" w:rsidR="00661E5B" w:rsidRPr="002A77A7" w:rsidRDefault="00661E5B" w:rsidP="00661E5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Způsob ochrany: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zemědělský půdní fond</w:t>
      </w:r>
    </w:p>
    <w:p w14:paraId="1843C756" w14:textId="77777777" w:rsidR="00661E5B" w:rsidRPr="002A77A7" w:rsidRDefault="00661E5B" w:rsidP="00661E5B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</w:p>
    <w:p w14:paraId="59C2FFD8" w14:textId="77777777" w:rsidR="00661E5B" w:rsidRPr="002A77A7" w:rsidRDefault="00661E5B" w:rsidP="00661E5B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SJM Vintr Zdeněk Ing. CSc. a Vintrová Věra, Pod Borovníkem 786/42, Žebětín, 64100 Brno</w:t>
      </w:r>
    </w:p>
    <w:p w14:paraId="35B544B7" w14:textId="35882C3E" w:rsidR="00750415" w:rsidRPr="002A77A7" w:rsidRDefault="00750415" w:rsidP="00661E5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2718/2</w:t>
      </w:r>
      <w:r w:rsidR="00A42EE4"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/ZPF/</w:t>
      </w:r>
    </w:p>
    <w:p w14:paraId="061A009E" w14:textId="4F98042C" w:rsidR="00750415" w:rsidRPr="002A77A7" w:rsidRDefault="00750415" w:rsidP="00750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358DF"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2095</w:t>
      </w:r>
    </w:p>
    <w:p w14:paraId="2E966299" w14:textId="393B2C3B" w:rsidR="00750415" w:rsidRPr="002A77A7" w:rsidRDefault="00750415" w:rsidP="00750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407</w:t>
      </w:r>
    </w:p>
    <w:p w14:paraId="5A516012" w14:textId="4EDF828E" w:rsidR="00750415" w:rsidRPr="002A77A7" w:rsidRDefault="00750415" w:rsidP="00750415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zahrada</w:t>
      </w:r>
    </w:p>
    <w:p w14:paraId="7EDF803B" w14:textId="77777777" w:rsidR="00750415" w:rsidRPr="002A77A7" w:rsidRDefault="00750415" w:rsidP="00750415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Způsob ochrany: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zemědělský půdní fond</w:t>
      </w:r>
    </w:p>
    <w:p w14:paraId="4B6AE9D7" w14:textId="77777777" w:rsidR="00750415" w:rsidRPr="002A77A7" w:rsidRDefault="00750415" w:rsidP="00750415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</w:p>
    <w:p w14:paraId="5F4754A3" w14:textId="756AAB89" w:rsidR="00750415" w:rsidRPr="002A77A7" w:rsidRDefault="00750415" w:rsidP="00750415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Kubešová Silvie MVDr., Pod Borovníkem 768/40, Žebětín, 64100 Brno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1/3</w:t>
      </w:r>
    </w:p>
    <w:p w14:paraId="30B013CE" w14:textId="6F9FC2E0" w:rsidR="00750415" w:rsidRPr="002A77A7" w:rsidRDefault="00750415" w:rsidP="00750415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proofErr w:type="spellStart"/>
      <w:r w:rsidRPr="002A77A7">
        <w:rPr>
          <w:rFonts w:ascii="Arial" w:hAnsi="Arial" w:cs="Arial"/>
          <w:sz w:val="20"/>
          <w:szCs w:val="20"/>
          <w:shd w:val="clear" w:color="auto" w:fill="FEFEFE"/>
        </w:rPr>
        <w:t>Olejár</w:t>
      </w:r>
      <w:proofErr w:type="spellEnd"/>
      <w:r w:rsidRPr="002A77A7">
        <w:rPr>
          <w:rFonts w:ascii="Arial" w:hAnsi="Arial" w:cs="Arial"/>
          <w:sz w:val="20"/>
          <w:szCs w:val="20"/>
          <w:shd w:val="clear" w:color="auto" w:fill="FEFEFE"/>
        </w:rPr>
        <w:t xml:space="preserve"> Petr, Pod Borovníkem 768/40, Žebětín, 64100 Brno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2/3</w:t>
      </w:r>
    </w:p>
    <w:p w14:paraId="6DB9D064" w14:textId="4F67FC58" w:rsidR="00B358DF" w:rsidRPr="002A77A7" w:rsidRDefault="00B358DF" w:rsidP="00B358DF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2718/3</w:t>
      </w:r>
      <w:r w:rsidR="00FF78A0"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/ZPF/</w:t>
      </w:r>
    </w:p>
    <w:p w14:paraId="0C7C7442" w14:textId="205762BA" w:rsidR="00B358DF" w:rsidRPr="002A77A7" w:rsidRDefault="00B358DF" w:rsidP="00B358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2659</w:t>
      </w:r>
    </w:p>
    <w:p w14:paraId="1D84B90F" w14:textId="30C33F9F" w:rsidR="00B358DF" w:rsidRPr="002A77A7" w:rsidRDefault="00B358DF" w:rsidP="00B358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482</w:t>
      </w:r>
    </w:p>
    <w:p w14:paraId="07BC26F4" w14:textId="77777777" w:rsidR="00B358DF" w:rsidRPr="002A77A7" w:rsidRDefault="00B358DF" w:rsidP="00B358DF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zahrada</w:t>
      </w:r>
    </w:p>
    <w:p w14:paraId="582F2273" w14:textId="77777777" w:rsidR="00B358DF" w:rsidRPr="002A77A7" w:rsidRDefault="00B358DF" w:rsidP="00B358DF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Způsob ochrany: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zemědělský půdní fond</w:t>
      </w:r>
    </w:p>
    <w:p w14:paraId="23497E61" w14:textId="77777777" w:rsidR="00B358DF" w:rsidRPr="002A77A7" w:rsidRDefault="00B358DF" w:rsidP="00B358DF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</w:p>
    <w:p w14:paraId="678DE34A" w14:textId="77777777" w:rsidR="00B358DF" w:rsidRPr="002A77A7" w:rsidRDefault="00B358DF" w:rsidP="00B358DF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SJM Ševeček Pavel RNDr. a Ševečková Michaela RNDr., Nálepkova 79/131, Jundrov, 63700 Brno</w:t>
      </w:r>
    </w:p>
    <w:p w14:paraId="572FF338" w14:textId="36CBD023" w:rsidR="00B358DF" w:rsidRPr="002A77A7" w:rsidRDefault="00B358DF" w:rsidP="00A9731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2720/1</w:t>
      </w:r>
      <w:r w:rsidR="00C036D2"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/ZPF/</w:t>
      </w:r>
    </w:p>
    <w:p w14:paraId="659288B4" w14:textId="059D607B" w:rsidR="00B358DF" w:rsidRPr="002A77A7" w:rsidRDefault="00B358DF" w:rsidP="00B358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4686</w:t>
      </w:r>
    </w:p>
    <w:p w14:paraId="419347AB" w14:textId="1A2368CB" w:rsidR="00B358DF" w:rsidRPr="002A77A7" w:rsidRDefault="00B358DF" w:rsidP="00B358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669</w:t>
      </w:r>
    </w:p>
    <w:p w14:paraId="4A3142A3" w14:textId="77777777" w:rsidR="00B358DF" w:rsidRPr="002A77A7" w:rsidRDefault="00B358DF" w:rsidP="00B358DF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zahrada</w:t>
      </w:r>
    </w:p>
    <w:p w14:paraId="5ED6470C" w14:textId="77777777" w:rsidR="00B358DF" w:rsidRPr="002A77A7" w:rsidRDefault="00B358DF" w:rsidP="00B358DF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Způsob ochrany: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zemědělský půdní fond</w:t>
      </w:r>
    </w:p>
    <w:p w14:paraId="3E0301C0" w14:textId="394F41FB" w:rsidR="00B358DF" w:rsidRPr="002A77A7" w:rsidRDefault="00B358DF" w:rsidP="00B358DF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spellStart"/>
      <w:r w:rsidRPr="002A77A7">
        <w:rPr>
          <w:rFonts w:ascii="Arial" w:hAnsi="Arial" w:cs="Arial"/>
          <w:sz w:val="20"/>
          <w:szCs w:val="20"/>
          <w:shd w:val="clear" w:color="auto" w:fill="FEFEFE"/>
        </w:rPr>
        <w:t>Vlašic</w:t>
      </w:r>
      <w:proofErr w:type="spellEnd"/>
      <w:r w:rsidRPr="002A77A7">
        <w:rPr>
          <w:rFonts w:ascii="Arial" w:hAnsi="Arial" w:cs="Arial"/>
          <w:sz w:val="20"/>
          <w:szCs w:val="20"/>
          <w:shd w:val="clear" w:color="auto" w:fill="FEFEFE"/>
        </w:rPr>
        <w:t xml:space="preserve"> Petr, Pod Borovníkem 770/36, Žebětín, 64100 Brno</w:t>
      </w:r>
    </w:p>
    <w:p w14:paraId="7FF1FEE8" w14:textId="432C066E" w:rsidR="009761BC" w:rsidRPr="002A77A7" w:rsidRDefault="009761BC" w:rsidP="009761BC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2720/2 /ZPF/</w:t>
      </w:r>
    </w:p>
    <w:p w14:paraId="01CD179A" w14:textId="77777777" w:rsidR="009761BC" w:rsidRPr="002A77A7" w:rsidRDefault="009761BC" w:rsidP="009761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10001</w:t>
      </w:r>
    </w:p>
    <w:p w14:paraId="340F123D" w14:textId="3F27851A" w:rsidR="009761BC" w:rsidRPr="002A77A7" w:rsidRDefault="009761BC" w:rsidP="009761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6</w:t>
      </w:r>
    </w:p>
    <w:p w14:paraId="214B0E4B" w14:textId="35D7D4B1" w:rsidR="009761BC" w:rsidRPr="002A77A7" w:rsidRDefault="009761BC" w:rsidP="009761BC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zahrada</w:t>
      </w:r>
    </w:p>
    <w:p w14:paraId="57701435" w14:textId="77777777" w:rsidR="009761BC" w:rsidRPr="002A77A7" w:rsidRDefault="009761BC" w:rsidP="009761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>Statutární město Brno, Dominikánské náměstí 196/1, Brno-město, 60200 Brno</w:t>
      </w:r>
    </w:p>
    <w:p w14:paraId="391822DF" w14:textId="162C569A" w:rsidR="00BF4270" w:rsidRPr="002A77A7" w:rsidRDefault="00BF4270" w:rsidP="00750415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b/>
          <w:sz w:val="20"/>
          <w:szCs w:val="20"/>
          <w:shd w:val="clear" w:color="auto" w:fill="FEFEFE"/>
        </w:rPr>
        <w:t>Parcelní číslo:</w:t>
      </w:r>
      <w:r w:rsidRPr="002A77A7">
        <w:rPr>
          <w:rFonts w:ascii="Arial" w:hAnsi="Arial" w:cs="Arial"/>
          <w:b/>
          <w:sz w:val="20"/>
          <w:szCs w:val="20"/>
          <w:shd w:val="clear" w:color="auto" w:fill="FEFEFE"/>
        </w:rPr>
        <w:tab/>
      </w:r>
      <w:r w:rsidRPr="002A77A7">
        <w:rPr>
          <w:rFonts w:ascii="Arial" w:hAnsi="Arial" w:cs="Arial"/>
          <w:b/>
          <w:sz w:val="20"/>
          <w:szCs w:val="20"/>
          <w:shd w:val="clear" w:color="auto" w:fill="FEFEFE"/>
        </w:rPr>
        <w:tab/>
        <w:t>2720/3</w:t>
      </w:r>
    </w:p>
    <w:p w14:paraId="6DFEAA50" w14:textId="77777777" w:rsidR="00BF4270" w:rsidRPr="002A77A7" w:rsidRDefault="00BF4270" w:rsidP="00BF4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10001</w:t>
      </w:r>
    </w:p>
    <w:p w14:paraId="5DD8AF14" w14:textId="77777777" w:rsidR="00BF4270" w:rsidRPr="002A77A7" w:rsidRDefault="00BF4270" w:rsidP="00BF4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125</w:t>
      </w:r>
    </w:p>
    <w:p w14:paraId="5CC18162" w14:textId="77777777" w:rsidR="00BF4270" w:rsidRPr="002A77A7" w:rsidRDefault="00BF4270" w:rsidP="00BF4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sz w:val="20"/>
          <w:szCs w:val="20"/>
          <w:lang w:eastAsia="cs-CZ"/>
        </w:rPr>
        <w:t>Způsob využití:</w:t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ab/>
        <w:t>ostatní komunikace</w:t>
      </w:r>
    </w:p>
    <w:p w14:paraId="068D74C1" w14:textId="77777777" w:rsidR="00BF4270" w:rsidRPr="002A77A7" w:rsidRDefault="00BF4270" w:rsidP="00BF4270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ostatní plocha</w:t>
      </w:r>
    </w:p>
    <w:p w14:paraId="7BC4D605" w14:textId="77777777" w:rsidR="00BF4270" w:rsidRPr="002A77A7" w:rsidRDefault="00BF4270" w:rsidP="00BF427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>Statutární město Brno, Dominikánské náměstí 196/1, Brno-město, 60200 Brno</w:t>
      </w:r>
    </w:p>
    <w:p w14:paraId="37AA6744" w14:textId="65C5E031" w:rsidR="0082379D" w:rsidRPr="002A77A7" w:rsidRDefault="0082379D" w:rsidP="00E2031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</w:t>
      </w:r>
      <w:r w:rsidR="00D34FDC"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42/1</w:t>
      </w:r>
    </w:p>
    <w:p w14:paraId="1F485B3F" w14:textId="77777777" w:rsidR="0082379D" w:rsidRPr="002A77A7" w:rsidRDefault="0082379D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10001</w:t>
      </w:r>
    </w:p>
    <w:p w14:paraId="35E13490" w14:textId="77777777" w:rsidR="0082379D" w:rsidRPr="002A77A7" w:rsidRDefault="0082379D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2A77A7">
        <w:rPr>
          <w:rFonts w:ascii="Arial" w:eastAsia="Times New Roman" w:hAnsi="Arial" w:cs="Arial"/>
          <w:sz w:val="20"/>
          <w:szCs w:val="20"/>
          <w:lang w:eastAsia="cs-CZ"/>
        </w:rPr>
        <w:t>806</w:t>
      </w:r>
    </w:p>
    <w:p w14:paraId="1BAA4664" w14:textId="77777777" w:rsidR="0082379D" w:rsidRPr="002A77A7" w:rsidRDefault="0082379D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sz w:val="20"/>
          <w:szCs w:val="20"/>
          <w:lang w:eastAsia="cs-CZ"/>
        </w:rPr>
        <w:t>Způsob využití:</w:t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B13152" w:rsidRPr="002A77A7">
        <w:rPr>
          <w:rFonts w:ascii="Arial" w:eastAsia="Times New Roman" w:hAnsi="Arial" w:cs="Arial"/>
          <w:sz w:val="20"/>
          <w:szCs w:val="20"/>
          <w:lang w:eastAsia="cs-CZ"/>
        </w:rPr>
        <w:t>ostatní komunikace</w:t>
      </w:r>
    </w:p>
    <w:p w14:paraId="6E5B2824" w14:textId="77777777" w:rsidR="0082379D" w:rsidRPr="002A77A7" w:rsidRDefault="0082379D" w:rsidP="008F2D7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ostatní plocha</w:t>
      </w:r>
    </w:p>
    <w:p w14:paraId="3A1FE7A9" w14:textId="77777777" w:rsidR="0082379D" w:rsidRPr="002A77A7" w:rsidRDefault="0082379D" w:rsidP="008F2D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2A77A7">
        <w:rPr>
          <w:rFonts w:ascii="Arial" w:hAnsi="Arial" w:cs="Arial"/>
          <w:sz w:val="20"/>
          <w:szCs w:val="20"/>
          <w:shd w:val="clear" w:color="auto" w:fill="FEFEFE"/>
        </w:rPr>
        <w:t>Statutární město Brno, Dominikánské náměstí 196/1, Brno-město, 60200 Brno</w:t>
      </w:r>
    </w:p>
    <w:p w14:paraId="029A5AD9" w14:textId="77777777" w:rsidR="00E41AE1" w:rsidRDefault="00E41AE1">
      <w:pPr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br w:type="page"/>
      </w:r>
    </w:p>
    <w:p w14:paraId="75071E86" w14:textId="1C018D67" w:rsidR="00EE3015" w:rsidRPr="002A77A7" w:rsidRDefault="00EE3015" w:rsidP="008F2D7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</w:t>
      </w:r>
      <w:r w:rsidR="00D34FDC"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42/2</w:t>
      </w:r>
    </w:p>
    <w:p w14:paraId="2D2AFC9B" w14:textId="77777777" w:rsidR="00EE3015" w:rsidRPr="002A77A7" w:rsidRDefault="00EE3015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4240</w:t>
      </w:r>
    </w:p>
    <w:p w14:paraId="65299EF2" w14:textId="77777777" w:rsidR="00EE3015" w:rsidRPr="002A77A7" w:rsidRDefault="00EE3015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2A77A7">
        <w:rPr>
          <w:rFonts w:ascii="Arial" w:eastAsia="Times New Roman" w:hAnsi="Arial" w:cs="Arial"/>
          <w:sz w:val="20"/>
          <w:szCs w:val="20"/>
          <w:lang w:eastAsia="cs-CZ"/>
        </w:rPr>
        <w:t>80</w:t>
      </w:r>
    </w:p>
    <w:p w14:paraId="08C3A58D" w14:textId="77777777" w:rsidR="00EE3015" w:rsidRPr="002A77A7" w:rsidRDefault="00EE3015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sz w:val="20"/>
          <w:szCs w:val="20"/>
          <w:lang w:eastAsia="cs-CZ"/>
        </w:rPr>
        <w:t>Způsob využití:</w:t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B13152" w:rsidRPr="002A77A7">
        <w:rPr>
          <w:rFonts w:ascii="Arial" w:eastAsia="Times New Roman" w:hAnsi="Arial" w:cs="Arial"/>
          <w:sz w:val="20"/>
          <w:szCs w:val="20"/>
          <w:lang w:eastAsia="cs-CZ"/>
        </w:rPr>
        <w:t>ostatní komunikace</w:t>
      </w:r>
    </w:p>
    <w:p w14:paraId="54B2BA75" w14:textId="77777777" w:rsidR="00EE3015" w:rsidRPr="002A77A7" w:rsidRDefault="00EE3015" w:rsidP="008F2D7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ostatní plocha</w:t>
      </w:r>
    </w:p>
    <w:p w14:paraId="67A80919" w14:textId="4EDDAE62" w:rsidR="00EE3015" w:rsidRPr="002A77A7" w:rsidRDefault="00EE3015" w:rsidP="008F2D7B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2A77A7">
        <w:rPr>
          <w:rFonts w:ascii="Arial" w:hAnsi="Arial" w:cs="Arial"/>
          <w:sz w:val="20"/>
          <w:szCs w:val="20"/>
          <w:shd w:val="clear" w:color="auto" w:fill="FEFEFE"/>
        </w:rPr>
        <w:t>Foral Petr, č. p. 158, 66448 Nebovidy</w:t>
      </w:r>
    </w:p>
    <w:p w14:paraId="59AE4E7C" w14:textId="73AE2AD4" w:rsidR="002B1982" w:rsidRPr="002A77A7" w:rsidRDefault="002B1982" w:rsidP="002B198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2743/1</w:t>
      </w:r>
    </w:p>
    <w:p w14:paraId="0F05C56A" w14:textId="32969C31" w:rsidR="002B1982" w:rsidRPr="002A77A7" w:rsidRDefault="002B1982" w:rsidP="002B19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2658</w:t>
      </w:r>
    </w:p>
    <w:p w14:paraId="6B73293B" w14:textId="083D20CE" w:rsidR="002B1982" w:rsidRPr="002A77A7" w:rsidRDefault="002B1982" w:rsidP="002B19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241</w:t>
      </w:r>
    </w:p>
    <w:p w14:paraId="3C019F57" w14:textId="11656FE9" w:rsidR="002B1982" w:rsidRPr="002A77A7" w:rsidRDefault="002B1982" w:rsidP="002B19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sz w:val="20"/>
          <w:szCs w:val="20"/>
          <w:lang w:eastAsia="cs-CZ"/>
        </w:rPr>
        <w:t>Způsob využití:</w:t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ab/>
        <w:t>jiná plocha</w:t>
      </w:r>
    </w:p>
    <w:p w14:paraId="254A9D74" w14:textId="5EECC7BB" w:rsidR="002B1982" w:rsidRPr="002A77A7" w:rsidRDefault="002B1982" w:rsidP="002B1982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ostatní plocha</w:t>
      </w:r>
    </w:p>
    <w:p w14:paraId="3A87449B" w14:textId="407F96BB" w:rsidR="002B1982" w:rsidRPr="002A77A7" w:rsidRDefault="002B1982" w:rsidP="002B1982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proofErr w:type="spellStart"/>
      <w:r w:rsidRPr="002A77A7">
        <w:rPr>
          <w:rFonts w:ascii="Arial" w:hAnsi="Arial" w:cs="Arial"/>
          <w:sz w:val="20"/>
          <w:szCs w:val="20"/>
          <w:shd w:val="clear" w:color="auto" w:fill="FEFEFE"/>
        </w:rPr>
        <w:t>Vlašicová</w:t>
      </w:r>
      <w:proofErr w:type="spellEnd"/>
      <w:r w:rsidRPr="002A77A7">
        <w:rPr>
          <w:rFonts w:ascii="Arial" w:hAnsi="Arial" w:cs="Arial"/>
          <w:sz w:val="20"/>
          <w:szCs w:val="20"/>
          <w:shd w:val="clear" w:color="auto" w:fill="FEFEFE"/>
        </w:rPr>
        <w:t xml:space="preserve"> Marie Ing., Pod Borovníkem 1051/34, Žebětín, 64100 Brno</w:t>
      </w:r>
    </w:p>
    <w:p w14:paraId="39014E45" w14:textId="7F61F1DC" w:rsidR="009163E6" w:rsidRPr="002A77A7" w:rsidRDefault="009163E6" w:rsidP="009163E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2745/1</w:t>
      </w:r>
      <w:r w:rsidR="00744241"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</w:p>
    <w:p w14:paraId="0224814A" w14:textId="3DAC08ED" w:rsidR="009163E6" w:rsidRPr="002A77A7" w:rsidRDefault="009163E6" w:rsidP="00916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102</w:t>
      </w:r>
    </w:p>
    <w:p w14:paraId="4D80ADA7" w14:textId="6B454297" w:rsidR="009163E6" w:rsidRPr="002A77A7" w:rsidRDefault="009163E6" w:rsidP="00916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334</w:t>
      </w:r>
    </w:p>
    <w:p w14:paraId="5C92BB3B" w14:textId="6ACC983D" w:rsidR="009163E6" w:rsidRPr="002A77A7" w:rsidRDefault="009163E6" w:rsidP="009163E6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Druh pozemku: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  <w:r w:rsidR="00744241" w:rsidRPr="002A77A7">
        <w:rPr>
          <w:rFonts w:ascii="Arial" w:hAnsi="Arial" w:cs="Arial"/>
          <w:sz w:val="20"/>
          <w:szCs w:val="20"/>
          <w:shd w:val="clear" w:color="auto" w:fill="FEFEFE"/>
        </w:rPr>
        <w:t>zastavěná plocha a nádvoří</w:t>
      </w:r>
    </w:p>
    <w:p w14:paraId="0425B5EE" w14:textId="62C84A94" w:rsidR="009163E6" w:rsidRPr="002A77A7" w:rsidRDefault="009163E6" w:rsidP="009163E6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spellStart"/>
      <w:r w:rsidRPr="002A77A7">
        <w:rPr>
          <w:rFonts w:ascii="Arial" w:hAnsi="Arial" w:cs="Arial"/>
          <w:sz w:val="20"/>
          <w:szCs w:val="20"/>
          <w:shd w:val="clear" w:color="auto" w:fill="FEFEFE"/>
        </w:rPr>
        <w:t>Gábr</w:t>
      </w:r>
      <w:proofErr w:type="spellEnd"/>
      <w:r w:rsidRPr="002A77A7">
        <w:rPr>
          <w:rFonts w:ascii="Arial" w:hAnsi="Arial" w:cs="Arial"/>
          <w:sz w:val="20"/>
          <w:szCs w:val="20"/>
          <w:shd w:val="clear" w:color="auto" w:fill="FEFEFE"/>
        </w:rPr>
        <w:t xml:space="preserve"> Jaromír, Pod Borovníkem 914/28, Žebětín, 64100 Brno</w:t>
      </w:r>
    </w:p>
    <w:p w14:paraId="38E1F093" w14:textId="29D40D9E" w:rsidR="00744241" w:rsidRPr="002A77A7" w:rsidRDefault="00744241" w:rsidP="00744241">
      <w:pPr>
        <w:spacing w:before="120" w:after="0" w:line="240" w:lineRule="auto"/>
        <w:ind w:left="2126" w:hanging="2126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Součástí je stavba</w:t>
      </w:r>
    </w:p>
    <w:p w14:paraId="471B2E8E" w14:textId="5E77F902" w:rsidR="00744241" w:rsidRPr="002A77A7" w:rsidRDefault="00744241" w:rsidP="00744241">
      <w:pPr>
        <w:spacing w:before="120" w:after="0" w:line="240" w:lineRule="auto"/>
        <w:ind w:left="2126" w:hanging="2126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Budova s číslem popisným: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gramStart"/>
      <w:r w:rsidRPr="002A77A7">
        <w:rPr>
          <w:rFonts w:ascii="Arial" w:hAnsi="Arial" w:cs="Arial"/>
          <w:sz w:val="20"/>
          <w:szCs w:val="20"/>
          <w:shd w:val="clear" w:color="auto" w:fill="FEFEFE"/>
        </w:rPr>
        <w:t>č.p.</w:t>
      </w:r>
      <w:proofErr w:type="gramEnd"/>
      <w:r w:rsidRPr="002A77A7">
        <w:rPr>
          <w:rFonts w:ascii="Arial" w:hAnsi="Arial" w:cs="Arial"/>
          <w:sz w:val="20"/>
          <w:szCs w:val="20"/>
          <w:shd w:val="clear" w:color="auto" w:fill="FEFEFE"/>
        </w:rPr>
        <w:t xml:space="preserve"> 465; rodinný dům</w:t>
      </w:r>
    </w:p>
    <w:p w14:paraId="3B98B0FF" w14:textId="7A5F1342" w:rsidR="00744241" w:rsidRPr="002A77A7" w:rsidRDefault="00744241" w:rsidP="009163E6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Adresní místa: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Pod Borovníkem 465/32</w:t>
      </w:r>
    </w:p>
    <w:p w14:paraId="2C72D3DF" w14:textId="1CB92986" w:rsidR="00744241" w:rsidRPr="002A77A7" w:rsidRDefault="00744241" w:rsidP="00744241">
      <w:pPr>
        <w:spacing w:before="120" w:after="0" w:line="240" w:lineRule="auto"/>
        <w:ind w:left="2126" w:hanging="2126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Hrdá Alena, Pod Borovníkem 465/32, Žebětín, 64100 Brno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1/4</w:t>
      </w:r>
    </w:p>
    <w:p w14:paraId="5141C23C" w14:textId="3FBAE937" w:rsidR="00744241" w:rsidRPr="002A77A7" w:rsidRDefault="00744241" w:rsidP="00744241">
      <w:pPr>
        <w:spacing w:after="0" w:line="240" w:lineRule="auto"/>
        <w:ind w:left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Hrdý Jan, Pod Borovníkem 465/32, Žebětín, 64100 Brno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1/4</w:t>
      </w:r>
    </w:p>
    <w:p w14:paraId="5FD23D92" w14:textId="13092FAA" w:rsidR="00744241" w:rsidRPr="002A77A7" w:rsidRDefault="00744241" w:rsidP="00744241">
      <w:pPr>
        <w:spacing w:after="0" w:line="240" w:lineRule="auto"/>
        <w:ind w:left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SJM Hrdý Jan a Hrdá Alena, Pod Borovníkem 465/32, 64100 Brno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1/2</w:t>
      </w:r>
    </w:p>
    <w:p w14:paraId="60A2081C" w14:textId="5B0F38EE" w:rsidR="00DA3111" w:rsidRPr="002A77A7" w:rsidRDefault="00DA3111" w:rsidP="00DA3111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2749/3 /ZPF/</w:t>
      </w:r>
    </w:p>
    <w:p w14:paraId="431E0FE2" w14:textId="476997A9" w:rsidR="00DA3111" w:rsidRPr="002A77A7" w:rsidRDefault="00DA3111" w:rsidP="00DA3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1409</w:t>
      </w:r>
    </w:p>
    <w:p w14:paraId="735438A6" w14:textId="114BA74F" w:rsidR="00DA3111" w:rsidRPr="002A77A7" w:rsidRDefault="00DA3111" w:rsidP="00DA31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445</w:t>
      </w:r>
    </w:p>
    <w:p w14:paraId="010E398F" w14:textId="77777777" w:rsidR="00DA3111" w:rsidRPr="002A77A7" w:rsidRDefault="00DA3111" w:rsidP="00DA3111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Druh pozemku: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zahrada</w:t>
      </w:r>
    </w:p>
    <w:p w14:paraId="19C2E32A" w14:textId="3C56DDCD" w:rsidR="00DA3111" w:rsidRPr="002A77A7" w:rsidRDefault="00DA3111" w:rsidP="00DA3111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spellStart"/>
      <w:r w:rsidRPr="002A77A7">
        <w:rPr>
          <w:rFonts w:ascii="Arial" w:hAnsi="Arial" w:cs="Arial"/>
          <w:sz w:val="20"/>
          <w:szCs w:val="20"/>
          <w:shd w:val="clear" w:color="auto" w:fill="FEFEFE"/>
        </w:rPr>
        <w:t>Gábr</w:t>
      </w:r>
      <w:proofErr w:type="spellEnd"/>
      <w:r w:rsidRPr="002A77A7">
        <w:rPr>
          <w:rFonts w:ascii="Arial" w:hAnsi="Arial" w:cs="Arial"/>
          <w:sz w:val="20"/>
          <w:szCs w:val="20"/>
          <w:shd w:val="clear" w:color="auto" w:fill="FEFEFE"/>
        </w:rPr>
        <w:t xml:space="preserve"> Jaromír, Pod Borovníkem 914/28, Žebětín, 64100 Brno</w:t>
      </w:r>
    </w:p>
    <w:p w14:paraId="45380D49" w14:textId="1F09FBA5" w:rsidR="009163E6" w:rsidRPr="002A77A7" w:rsidRDefault="009163E6" w:rsidP="00A9731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2750/1 /ZPF/</w:t>
      </w:r>
    </w:p>
    <w:p w14:paraId="12627C78" w14:textId="283C2570" w:rsidR="009163E6" w:rsidRPr="002A77A7" w:rsidRDefault="009163E6" w:rsidP="00916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2549</w:t>
      </w:r>
    </w:p>
    <w:p w14:paraId="674DBDFD" w14:textId="084ADADE" w:rsidR="009163E6" w:rsidRPr="002A77A7" w:rsidRDefault="009163E6" w:rsidP="009163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456</w:t>
      </w:r>
    </w:p>
    <w:p w14:paraId="2C7E8E2B" w14:textId="77777777" w:rsidR="009163E6" w:rsidRPr="002A77A7" w:rsidRDefault="009163E6" w:rsidP="009163E6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Druh pozemku: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zahrada</w:t>
      </w:r>
    </w:p>
    <w:p w14:paraId="0E20D9BF" w14:textId="4A9F321C" w:rsidR="009163E6" w:rsidRPr="002A77A7" w:rsidRDefault="009163E6" w:rsidP="009163E6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spellStart"/>
      <w:r w:rsidRPr="002A77A7">
        <w:rPr>
          <w:rFonts w:ascii="Arial" w:hAnsi="Arial" w:cs="Arial"/>
          <w:sz w:val="20"/>
          <w:szCs w:val="20"/>
          <w:shd w:val="clear" w:color="auto" w:fill="FEFEFE"/>
        </w:rPr>
        <w:t>Vrátníček</w:t>
      </w:r>
      <w:proofErr w:type="spellEnd"/>
      <w:r w:rsidRPr="002A77A7">
        <w:rPr>
          <w:rFonts w:ascii="Arial" w:hAnsi="Arial" w:cs="Arial"/>
          <w:sz w:val="20"/>
          <w:szCs w:val="20"/>
          <w:shd w:val="clear" w:color="auto" w:fill="FEFEFE"/>
        </w:rPr>
        <w:t xml:space="preserve"> Marek, Pod Borovníkem 732/30, Žebětín, 64100 Brno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1/2</w:t>
      </w:r>
    </w:p>
    <w:p w14:paraId="14F56E5D" w14:textId="0BBF27E1" w:rsidR="009163E6" w:rsidRPr="002A77A7" w:rsidRDefault="009163E6" w:rsidP="009163E6">
      <w:pPr>
        <w:spacing w:after="0" w:line="240" w:lineRule="auto"/>
        <w:ind w:left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proofErr w:type="spellStart"/>
      <w:r w:rsidRPr="002A77A7">
        <w:rPr>
          <w:rFonts w:ascii="Arial" w:hAnsi="Arial" w:cs="Arial"/>
          <w:sz w:val="20"/>
          <w:szCs w:val="20"/>
          <w:shd w:val="clear" w:color="auto" w:fill="FEFEFE"/>
        </w:rPr>
        <w:t>Vrátníčková</w:t>
      </w:r>
      <w:proofErr w:type="spellEnd"/>
      <w:r w:rsidRPr="002A77A7">
        <w:rPr>
          <w:rFonts w:ascii="Arial" w:hAnsi="Arial" w:cs="Arial"/>
          <w:sz w:val="20"/>
          <w:szCs w:val="20"/>
          <w:shd w:val="clear" w:color="auto" w:fill="FEFEFE"/>
        </w:rPr>
        <w:t xml:space="preserve"> Zlata Ing., Pod Borovníkem 732/30, Žebětín, 64100 Brno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1/2</w:t>
      </w:r>
    </w:p>
    <w:p w14:paraId="213274A7" w14:textId="166676F8" w:rsidR="003F00B0" w:rsidRPr="002A77A7" w:rsidRDefault="003F00B0" w:rsidP="003F00B0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2752 /ZPF/</w:t>
      </w:r>
    </w:p>
    <w:p w14:paraId="27B1FE5D" w14:textId="4F11962C" w:rsidR="003F00B0" w:rsidRPr="002A77A7" w:rsidRDefault="003F00B0" w:rsidP="003F00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1319</w:t>
      </w:r>
    </w:p>
    <w:p w14:paraId="72780B80" w14:textId="4FD9830B" w:rsidR="003F00B0" w:rsidRPr="002A77A7" w:rsidRDefault="003F00B0" w:rsidP="003F00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181</w:t>
      </w:r>
    </w:p>
    <w:p w14:paraId="025E25EA" w14:textId="77777777" w:rsidR="003F00B0" w:rsidRPr="002A77A7" w:rsidRDefault="003F00B0" w:rsidP="003F00B0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Druh pozemku: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zahrada</w:t>
      </w:r>
    </w:p>
    <w:p w14:paraId="70E13196" w14:textId="4841DF09" w:rsidR="003F00B0" w:rsidRPr="002A77A7" w:rsidRDefault="003F00B0" w:rsidP="003F00B0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spellStart"/>
      <w:r w:rsidRPr="002A77A7">
        <w:rPr>
          <w:rFonts w:ascii="Arial" w:hAnsi="Arial" w:cs="Arial"/>
          <w:sz w:val="20"/>
          <w:szCs w:val="20"/>
          <w:shd w:val="clear" w:color="auto" w:fill="FEFEFE"/>
        </w:rPr>
        <w:t>Sameš</w:t>
      </w:r>
      <w:proofErr w:type="spellEnd"/>
      <w:r w:rsidRPr="002A77A7">
        <w:rPr>
          <w:rFonts w:ascii="Arial" w:hAnsi="Arial" w:cs="Arial"/>
          <w:sz w:val="20"/>
          <w:szCs w:val="20"/>
          <w:shd w:val="clear" w:color="auto" w:fill="FEFEFE"/>
        </w:rPr>
        <w:t xml:space="preserve"> Michal, Kounicova 572/91, Žabovřesky, 60200 Brno</w:t>
      </w:r>
    </w:p>
    <w:p w14:paraId="586D1041" w14:textId="42AD608C" w:rsidR="00995C3A" w:rsidRPr="002A77A7" w:rsidRDefault="00995C3A" w:rsidP="00995C3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2755/1 /ZPF/</w:t>
      </w:r>
    </w:p>
    <w:p w14:paraId="6B157D54" w14:textId="22A42D31" w:rsidR="00995C3A" w:rsidRPr="002A77A7" w:rsidRDefault="00995C3A" w:rsidP="00995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1116</w:t>
      </w:r>
    </w:p>
    <w:p w14:paraId="3275F90D" w14:textId="7026E696" w:rsidR="00995C3A" w:rsidRPr="002A77A7" w:rsidRDefault="00995C3A" w:rsidP="00995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134</w:t>
      </w:r>
    </w:p>
    <w:p w14:paraId="72E0332C" w14:textId="77777777" w:rsidR="00995C3A" w:rsidRPr="002A77A7" w:rsidRDefault="00995C3A" w:rsidP="00995C3A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Druh pozemku: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zahrada</w:t>
      </w:r>
    </w:p>
    <w:p w14:paraId="1E181BD1" w14:textId="0A21F81D" w:rsidR="00995C3A" w:rsidRPr="002A77A7" w:rsidRDefault="00995C3A" w:rsidP="00995C3A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Kostka Lumír, Pod Borovníkem 384/24, Žebětín, 64100 Brno</w:t>
      </w:r>
    </w:p>
    <w:p w14:paraId="2F98229F" w14:textId="1CDF1FF4" w:rsidR="009838EE" w:rsidRPr="002A77A7" w:rsidRDefault="009838EE" w:rsidP="009838E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2758 /ZPF/</w:t>
      </w:r>
    </w:p>
    <w:p w14:paraId="7A74F803" w14:textId="527A28DA" w:rsidR="009838EE" w:rsidRPr="002A77A7" w:rsidRDefault="009838EE" w:rsidP="009838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1141</w:t>
      </w:r>
    </w:p>
    <w:p w14:paraId="745B8B84" w14:textId="7102EADF" w:rsidR="009838EE" w:rsidRPr="002A77A7" w:rsidRDefault="009838EE" w:rsidP="009838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174</w:t>
      </w:r>
    </w:p>
    <w:p w14:paraId="77042DAD" w14:textId="77777777" w:rsidR="009838EE" w:rsidRPr="002A77A7" w:rsidRDefault="009838EE" w:rsidP="009838EE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Druh pozemku: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zahrada</w:t>
      </w:r>
    </w:p>
    <w:p w14:paraId="7659473F" w14:textId="0A30F581" w:rsidR="009838EE" w:rsidRPr="002A77A7" w:rsidRDefault="009838EE" w:rsidP="009838EE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Procházka Jaroslav, Pod Borovníkem 383/22, Žebětín, 64100 Brno</w:t>
      </w:r>
    </w:p>
    <w:p w14:paraId="6F5BDC72" w14:textId="77777777" w:rsidR="00E41AE1" w:rsidRDefault="00E41AE1">
      <w:pPr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br w:type="page"/>
      </w:r>
    </w:p>
    <w:p w14:paraId="537D5BC2" w14:textId="3939897A" w:rsidR="009323B0" w:rsidRPr="002A77A7" w:rsidRDefault="009323B0" w:rsidP="009323B0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2761/1 /ZPF/</w:t>
      </w:r>
    </w:p>
    <w:p w14:paraId="0B360C8D" w14:textId="7282FBDC" w:rsidR="009323B0" w:rsidRPr="002A77A7" w:rsidRDefault="009323B0" w:rsidP="009323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875</w:t>
      </w:r>
    </w:p>
    <w:p w14:paraId="338C465B" w14:textId="29F937C3" w:rsidR="009323B0" w:rsidRPr="002A77A7" w:rsidRDefault="009323B0" w:rsidP="009323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123</w:t>
      </w:r>
    </w:p>
    <w:p w14:paraId="2773CF53" w14:textId="77777777" w:rsidR="009323B0" w:rsidRPr="002A77A7" w:rsidRDefault="009323B0" w:rsidP="009323B0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Druh pozemku: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zahrada</w:t>
      </w:r>
    </w:p>
    <w:p w14:paraId="20E57AD2" w14:textId="60ED66C9" w:rsidR="009323B0" w:rsidRPr="002A77A7" w:rsidRDefault="009323B0" w:rsidP="009323B0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Hostinská Milada Mgr., Turgeněvova 1132/22, Černovice, 61800 Brno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1/2</w:t>
      </w:r>
    </w:p>
    <w:p w14:paraId="243E3650" w14:textId="7A9D4D8C" w:rsidR="009323B0" w:rsidRPr="002A77A7" w:rsidRDefault="009323B0" w:rsidP="009323B0">
      <w:pPr>
        <w:spacing w:after="0" w:line="240" w:lineRule="auto"/>
        <w:ind w:left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Hostinský Zdeněk, Pod Borovníkem 382/20, Žebětín, 64100 Brno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1/2</w:t>
      </w:r>
    </w:p>
    <w:p w14:paraId="2C74FEC5" w14:textId="0E97DF2D" w:rsidR="00D26516" w:rsidRPr="002A77A7" w:rsidRDefault="00D26516" w:rsidP="00D2651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2764 /ZPF/</w:t>
      </w:r>
    </w:p>
    <w:p w14:paraId="1F5E8BDB" w14:textId="7E2D0FAA" w:rsidR="00D26516" w:rsidRPr="002A77A7" w:rsidRDefault="00D26516" w:rsidP="00D26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1059</w:t>
      </w:r>
    </w:p>
    <w:p w14:paraId="0928248F" w14:textId="38D9ABFE" w:rsidR="00D26516" w:rsidRPr="002A77A7" w:rsidRDefault="00D26516" w:rsidP="00D26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143</w:t>
      </w:r>
    </w:p>
    <w:p w14:paraId="640F26D0" w14:textId="77777777" w:rsidR="00D26516" w:rsidRPr="002A77A7" w:rsidRDefault="00D26516" w:rsidP="00D26516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Druh pozemku: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zahrada</w:t>
      </w:r>
    </w:p>
    <w:p w14:paraId="3450E17D" w14:textId="36521F7E" w:rsidR="00D26516" w:rsidRPr="002A77A7" w:rsidRDefault="00D26516" w:rsidP="00D26516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  <w:proofErr w:type="spellStart"/>
      <w:r w:rsidRPr="002A77A7">
        <w:rPr>
          <w:rFonts w:ascii="Arial" w:hAnsi="Arial" w:cs="Arial"/>
          <w:sz w:val="20"/>
          <w:szCs w:val="20"/>
          <w:shd w:val="clear" w:color="auto" w:fill="FEFEFE"/>
        </w:rPr>
        <w:t>Stavaričová</w:t>
      </w:r>
      <w:proofErr w:type="spellEnd"/>
      <w:r w:rsidRPr="002A77A7">
        <w:rPr>
          <w:rFonts w:ascii="Arial" w:hAnsi="Arial" w:cs="Arial"/>
          <w:sz w:val="20"/>
          <w:szCs w:val="20"/>
          <w:shd w:val="clear" w:color="auto" w:fill="FEFEFE"/>
        </w:rPr>
        <w:t xml:space="preserve"> Renata, Pod Borovníkem 381/18, Žebětín, 64100 Brno</w:t>
      </w:r>
    </w:p>
    <w:p w14:paraId="7484B01D" w14:textId="1765B20E" w:rsidR="00922D84" w:rsidRPr="002A77A7" w:rsidRDefault="00922D84" w:rsidP="00922D8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2767/1 /ZPF/</w:t>
      </w:r>
    </w:p>
    <w:p w14:paraId="21654A17" w14:textId="25E17DA9" w:rsidR="00922D84" w:rsidRPr="002A77A7" w:rsidRDefault="00922D84" w:rsidP="00922D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1099</w:t>
      </w:r>
    </w:p>
    <w:p w14:paraId="45D80A14" w14:textId="5658D700" w:rsidR="00922D84" w:rsidRPr="002A77A7" w:rsidRDefault="00922D84" w:rsidP="00922D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80</w:t>
      </w:r>
    </w:p>
    <w:p w14:paraId="0C07842D" w14:textId="77777777" w:rsidR="00922D84" w:rsidRPr="002A77A7" w:rsidRDefault="00922D84" w:rsidP="00922D84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Druh pozemku: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zahrada</w:t>
      </w:r>
    </w:p>
    <w:p w14:paraId="17665CD6" w14:textId="1DB0D4F1" w:rsidR="00922D84" w:rsidRPr="002A77A7" w:rsidRDefault="00922D84" w:rsidP="00922D84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Buček Jan, Pod Borovníkem 380/16, Žebětín, 64100 Brno</w:t>
      </w:r>
    </w:p>
    <w:p w14:paraId="1900AA14" w14:textId="649E9AE4" w:rsidR="005D510D" w:rsidRPr="002A77A7" w:rsidRDefault="005D510D" w:rsidP="005D510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2770 /ZPF/</w:t>
      </w:r>
    </w:p>
    <w:p w14:paraId="498976FD" w14:textId="1A42C6A5" w:rsidR="005D510D" w:rsidRPr="002A77A7" w:rsidRDefault="005D510D" w:rsidP="005D5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19</w:t>
      </w:r>
    </w:p>
    <w:p w14:paraId="39A6AAD1" w14:textId="2C530699" w:rsidR="005D510D" w:rsidRPr="002A77A7" w:rsidRDefault="005D510D" w:rsidP="005D51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126</w:t>
      </w:r>
    </w:p>
    <w:p w14:paraId="49F3E4C6" w14:textId="77777777" w:rsidR="005D510D" w:rsidRPr="002A77A7" w:rsidRDefault="005D510D" w:rsidP="005D510D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Druh pozemku: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zahrada</w:t>
      </w:r>
    </w:p>
    <w:p w14:paraId="2C9C5965" w14:textId="455BC477" w:rsidR="005D510D" w:rsidRPr="002A77A7" w:rsidRDefault="005D510D" w:rsidP="005D510D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SJM Homola Jiří a Homolová Zdeňka, Pod Borovníkem 343/14, Žebětín, 64100 Brno</w:t>
      </w:r>
    </w:p>
    <w:p w14:paraId="0AFDB638" w14:textId="56DEF739" w:rsidR="000E7C0B" w:rsidRPr="002A77A7" w:rsidRDefault="000E7C0B" w:rsidP="000E7C0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2773 /ZPF/</w:t>
      </w:r>
    </w:p>
    <w:p w14:paraId="4244342C" w14:textId="185F6675" w:rsidR="000E7C0B" w:rsidRPr="002A77A7" w:rsidRDefault="000E7C0B" w:rsidP="000E7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1046</w:t>
      </w:r>
    </w:p>
    <w:p w14:paraId="4D924DCE" w14:textId="655A1B5E" w:rsidR="000E7C0B" w:rsidRPr="002A77A7" w:rsidRDefault="000E7C0B" w:rsidP="000E7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341</w:t>
      </w:r>
    </w:p>
    <w:p w14:paraId="00BFBF2B" w14:textId="77777777" w:rsidR="000E7C0B" w:rsidRPr="002A77A7" w:rsidRDefault="000E7C0B" w:rsidP="000E7C0B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Druh pozemku: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zahrada</w:t>
      </w:r>
    </w:p>
    <w:p w14:paraId="3FA98204" w14:textId="77777777" w:rsidR="000E7C0B" w:rsidRPr="002A77A7" w:rsidRDefault="000E7C0B" w:rsidP="000E7C0B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 xml:space="preserve">SJM </w:t>
      </w:r>
      <w:proofErr w:type="spellStart"/>
      <w:r w:rsidRPr="002A77A7">
        <w:rPr>
          <w:rFonts w:ascii="Arial" w:hAnsi="Arial" w:cs="Arial"/>
          <w:sz w:val="20"/>
          <w:szCs w:val="20"/>
          <w:shd w:val="clear" w:color="auto" w:fill="FEFEFE"/>
        </w:rPr>
        <w:t>Bachorec</w:t>
      </w:r>
      <w:proofErr w:type="spellEnd"/>
      <w:r w:rsidRPr="002A77A7">
        <w:rPr>
          <w:rFonts w:ascii="Arial" w:hAnsi="Arial" w:cs="Arial"/>
          <w:sz w:val="20"/>
          <w:szCs w:val="20"/>
          <w:shd w:val="clear" w:color="auto" w:fill="FEFEFE"/>
        </w:rPr>
        <w:t xml:space="preserve"> Tibor Ing. a </w:t>
      </w:r>
      <w:proofErr w:type="spellStart"/>
      <w:r w:rsidRPr="002A77A7">
        <w:rPr>
          <w:rFonts w:ascii="Arial" w:hAnsi="Arial" w:cs="Arial"/>
          <w:sz w:val="20"/>
          <w:szCs w:val="20"/>
          <w:shd w:val="clear" w:color="auto" w:fill="FEFEFE"/>
        </w:rPr>
        <w:t>Bachorecová</w:t>
      </w:r>
      <w:proofErr w:type="spellEnd"/>
      <w:r w:rsidRPr="002A77A7">
        <w:rPr>
          <w:rFonts w:ascii="Arial" w:hAnsi="Arial" w:cs="Arial"/>
          <w:sz w:val="20"/>
          <w:szCs w:val="20"/>
          <w:shd w:val="clear" w:color="auto" w:fill="FEFEFE"/>
        </w:rPr>
        <w:t xml:space="preserve"> Romana Mgr., Pod Borovníkem 712/12, Žebětín, 64100 Brno</w:t>
      </w:r>
    </w:p>
    <w:p w14:paraId="11A21338" w14:textId="35B0CE5D" w:rsidR="00D45D0B" w:rsidRPr="002A77A7" w:rsidRDefault="00D45D0B" w:rsidP="00A97315">
      <w:pPr>
        <w:spacing w:before="120" w:after="0" w:line="240" w:lineRule="auto"/>
        <w:ind w:left="2126" w:hanging="2126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2776 /ZPF/</w:t>
      </w:r>
    </w:p>
    <w:p w14:paraId="11C7FDB3" w14:textId="69A69361" w:rsidR="00D45D0B" w:rsidRPr="002A77A7" w:rsidRDefault="00D45D0B" w:rsidP="00D45D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935</w:t>
      </w:r>
    </w:p>
    <w:p w14:paraId="405C71E7" w14:textId="035149DB" w:rsidR="00D45D0B" w:rsidRPr="002A77A7" w:rsidRDefault="00D45D0B" w:rsidP="00D45D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148</w:t>
      </w:r>
    </w:p>
    <w:p w14:paraId="1BC692AA" w14:textId="18889124" w:rsidR="00D45D0B" w:rsidRPr="002A77A7" w:rsidRDefault="00D45D0B" w:rsidP="00D45D0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zahrada</w:t>
      </w:r>
    </w:p>
    <w:p w14:paraId="2BF5379C" w14:textId="69547834" w:rsidR="00D45D0B" w:rsidRPr="002A77A7" w:rsidRDefault="00D45D0B" w:rsidP="00D45D0B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Pelán Josef, Pod Borovníkem 403/10, Žebětín, 64100 Brno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1/2</w:t>
      </w:r>
    </w:p>
    <w:p w14:paraId="7E53240B" w14:textId="18A512CB" w:rsidR="00D45D0B" w:rsidRPr="002A77A7" w:rsidRDefault="00D45D0B" w:rsidP="00D45D0B">
      <w:pPr>
        <w:spacing w:after="0" w:line="240" w:lineRule="auto"/>
        <w:ind w:left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Pelánová Renata, Pod Borovníkem 403/10, Žebětín, 64100 Brno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1/2</w:t>
      </w:r>
    </w:p>
    <w:p w14:paraId="0AAEE52A" w14:textId="11ADDAA3" w:rsidR="0069039B" w:rsidRPr="002A77A7" w:rsidRDefault="0069039B" w:rsidP="0069039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2779 /ZPF/</w:t>
      </w:r>
    </w:p>
    <w:p w14:paraId="729A20F8" w14:textId="620F1430" w:rsidR="0069039B" w:rsidRPr="002A77A7" w:rsidRDefault="0069039B" w:rsidP="006903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960</w:t>
      </w:r>
    </w:p>
    <w:p w14:paraId="1DEFCA73" w14:textId="61074820" w:rsidR="0069039B" w:rsidRPr="002A77A7" w:rsidRDefault="0069039B" w:rsidP="006903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301</w:t>
      </w:r>
    </w:p>
    <w:p w14:paraId="26B83233" w14:textId="58627BC0" w:rsidR="0069039B" w:rsidRPr="002A77A7" w:rsidRDefault="0069039B" w:rsidP="0069039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zahrada</w:t>
      </w:r>
    </w:p>
    <w:p w14:paraId="036A9962" w14:textId="69157599" w:rsidR="0069039B" w:rsidRPr="002A77A7" w:rsidRDefault="0069039B" w:rsidP="0069039B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 xml:space="preserve">Ambrož Martin, Tyršova 29, 37821 </w:t>
      </w:r>
      <w:proofErr w:type="spellStart"/>
      <w:r w:rsidRPr="002A77A7">
        <w:rPr>
          <w:rFonts w:ascii="Arial" w:hAnsi="Arial" w:cs="Arial"/>
          <w:sz w:val="20"/>
          <w:szCs w:val="20"/>
          <w:shd w:val="clear" w:color="auto" w:fill="FEFEFE"/>
        </w:rPr>
        <w:t>Kardašova</w:t>
      </w:r>
      <w:proofErr w:type="spellEnd"/>
      <w:r w:rsidRPr="002A77A7">
        <w:rPr>
          <w:rFonts w:ascii="Arial" w:hAnsi="Arial" w:cs="Arial"/>
          <w:sz w:val="20"/>
          <w:szCs w:val="20"/>
          <w:shd w:val="clear" w:color="auto" w:fill="FEFEFE"/>
        </w:rPr>
        <w:t xml:space="preserve"> Řečice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11/24</w:t>
      </w:r>
    </w:p>
    <w:p w14:paraId="3C1A7177" w14:textId="73029FA5" w:rsidR="0069039B" w:rsidRPr="002A77A7" w:rsidRDefault="0069039B" w:rsidP="0069039B">
      <w:pPr>
        <w:spacing w:after="0" w:line="240" w:lineRule="auto"/>
        <w:ind w:left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Ambrož Ondřej, Dvorského 38/20a, Štýřice, 63900 Brno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11/24</w:t>
      </w:r>
    </w:p>
    <w:p w14:paraId="12CAD591" w14:textId="528AF9B5" w:rsidR="0069039B" w:rsidRPr="002A77A7" w:rsidRDefault="0069039B" w:rsidP="0069039B">
      <w:pPr>
        <w:spacing w:after="0" w:line="240" w:lineRule="auto"/>
        <w:ind w:left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Ambrožová Blanka, Dvorského 38/20a, Štýřice, 63900 Brno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1/12</w:t>
      </w:r>
    </w:p>
    <w:p w14:paraId="216C0664" w14:textId="77777777" w:rsidR="000E7C0B" w:rsidRPr="002A77A7" w:rsidRDefault="000E7C0B" w:rsidP="000E7C0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2783</w:t>
      </w:r>
    </w:p>
    <w:p w14:paraId="483DF183" w14:textId="77777777" w:rsidR="000E7C0B" w:rsidRPr="002A77A7" w:rsidRDefault="000E7C0B" w:rsidP="000E7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213</w:t>
      </w:r>
    </w:p>
    <w:p w14:paraId="0B66F780" w14:textId="77777777" w:rsidR="000E7C0B" w:rsidRPr="002A77A7" w:rsidRDefault="000E7C0B" w:rsidP="000E7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215</w:t>
      </w:r>
    </w:p>
    <w:p w14:paraId="083192DD" w14:textId="77777777" w:rsidR="000E7C0B" w:rsidRPr="002A77A7" w:rsidRDefault="000E7C0B" w:rsidP="000E7C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sz w:val="20"/>
          <w:szCs w:val="20"/>
          <w:lang w:eastAsia="cs-CZ"/>
        </w:rPr>
        <w:t>Způsob využití:</w:t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ab/>
        <w:t>ostatní komunikace</w:t>
      </w:r>
    </w:p>
    <w:p w14:paraId="70DBE5F3" w14:textId="77777777" w:rsidR="000E7C0B" w:rsidRPr="002A77A7" w:rsidRDefault="000E7C0B" w:rsidP="000E7C0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ostatní plocha</w:t>
      </w:r>
    </w:p>
    <w:p w14:paraId="3F1187EC" w14:textId="77777777" w:rsidR="000E7C0B" w:rsidRPr="002A77A7" w:rsidRDefault="000E7C0B" w:rsidP="000E7C0B">
      <w:pPr>
        <w:spacing w:after="0" w:line="240" w:lineRule="auto"/>
        <w:ind w:left="2124" w:hanging="2124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SJM Brabenec Josef Ing. a Brabencová Božena PhDr., Klobouček 550/2b, Žebětín, 64100 Brno</w:t>
      </w:r>
    </w:p>
    <w:p w14:paraId="10E10198" w14:textId="77777777" w:rsidR="00E41AE1" w:rsidRDefault="00E41AE1">
      <w:pPr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br w:type="page"/>
      </w:r>
    </w:p>
    <w:p w14:paraId="36F07E2A" w14:textId="671E4F9C" w:rsidR="00B56954" w:rsidRPr="002A77A7" w:rsidRDefault="00B56954" w:rsidP="00B5695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bookmarkStart w:id="2" w:name="_GoBack"/>
      <w:bookmarkEnd w:id="2"/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2785/5</w:t>
      </w:r>
    </w:p>
    <w:p w14:paraId="4324DBF6" w14:textId="3E595663" w:rsidR="00B56954" w:rsidRPr="002A77A7" w:rsidRDefault="00B56954" w:rsidP="00B569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4240</w:t>
      </w:r>
    </w:p>
    <w:p w14:paraId="781749E0" w14:textId="1A80BBDA" w:rsidR="00B56954" w:rsidRPr="002A77A7" w:rsidRDefault="00B56954" w:rsidP="00B569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sz w:val="20"/>
          <w:szCs w:val="20"/>
          <w:lang w:eastAsia="cs-CZ"/>
        </w:rPr>
        <w:t>1183</w:t>
      </w:r>
    </w:p>
    <w:p w14:paraId="307A0A97" w14:textId="77777777" w:rsidR="00B56954" w:rsidRPr="002A77A7" w:rsidRDefault="00B56954" w:rsidP="00B56954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zahrada</w:t>
      </w:r>
    </w:p>
    <w:p w14:paraId="54F51234" w14:textId="77777777" w:rsidR="00B56954" w:rsidRPr="002A77A7" w:rsidRDefault="00B56954" w:rsidP="00B56954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Způsob ochrany: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zemědělský půdní fond</w:t>
      </w:r>
    </w:p>
    <w:p w14:paraId="4C797E4C" w14:textId="1F6EB894" w:rsidR="00B56954" w:rsidRPr="002A77A7" w:rsidRDefault="00B56954" w:rsidP="00B56954">
      <w:pPr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EFEFE"/>
        </w:rPr>
      </w:pPr>
      <w:r w:rsidRPr="002A77A7">
        <w:rPr>
          <w:rFonts w:ascii="Arial" w:hAnsi="Arial" w:cs="Arial"/>
          <w:sz w:val="20"/>
          <w:szCs w:val="20"/>
          <w:shd w:val="clear" w:color="auto" w:fill="FEFEFE"/>
        </w:rPr>
        <w:t>Vlastnické právo:</w:t>
      </w:r>
      <w:r w:rsidRPr="002A77A7">
        <w:rPr>
          <w:rFonts w:ascii="Arial" w:hAnsi="Arial" w:cs="Arial"/>
          <w:sz w:val="20"/>
          <w:szCs w:val="20"/>
          <w:shd w:val="clear" w:color="auto" w:fill="FEFEFE"/>
        </w:rPr>
        <w:tab/>
        <w:t>Foral Petr, č. p. 158, 66448 Nebovidy</w:t>
      </w:r>
    </w:p>
    <w:p w14:paraId="59DF5C0F" w14:textId="77777777" w:rsidR="00A97315" w:rsidRDefault="00A97315">
      <w:pPr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cs-CZ"/>
        </w:rPr>
        <w:br w:type="page"/>
      </w:r>
    </w:p>
    <w:p w14:paraId="3471E1D1" w14:textId="7673F733" w:rsidR="00D713F9" w:rsidRPr="002A77A7" w:rsidRDefault="00D713F9" w:rsidP="008F2D7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Parcelní číslo:</w:t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2</w:t>
      </w:r>
      <w:r w:rsidR="00D34FDC" w:rsidRPr="002A77A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921/1</w:t>
      </w:r>
    </w:p>
    <w:p w14:paraId="0FF0F1AF" w14:textId="77777777" w:rsidR="00D713F9" w:rsidRPr="002A77A7" w:rsidRDefault="00D713F9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Číslo LV: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10001</w:t>
      </w:r>
    </w:p>
    <w:p w14:paraId="2974897D" w14:textId="77777777" w:rsidR="00D713F9" w:rsidRPr="002A77A7" w:rsidRDefault="00D713F9" w:rsidP="008F2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Výměra (m</w:t>
      </w:r>
      <w:r w:rsidRPr="002A77A7">
        <w:rPr>
          <w:rFonts w:ascii="Arial" w:eastAsia="Times New Roman" w:hAnsi="Arial" w:cs="Arial"/>
          <w:bCs/>
          <w:sz w:val="20"/>
          <w:szCs w:val="20"/>
          <w:vertAlign w:val="superscript"/>
          <w:lang w:eastAsia="cs-CZ"/>
        </w:rPr>
        <w:t>2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):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2A77A7">
        <w:rPr>
          <w:rFonts w:ascii="Arial" w:eastAsia="Times New Roman" w:hAnsi="Arial" w:cs="Arial"/>
          <w:sz w:val="20"/>
          <w:szCs w:val="20"/>
          <w:lang w:eastAsia="cs-CZ"/>
        </w:rPr>
        <w:t>2699</w:t>
      </w:r>
    </w:p>
    <w:p w14:paraId="76CB3BC0" w14:textId="77777777" w:rsidR="00D713F9" w:rsidRPr="002A77A7" w:rsidRDefault="00D713F9" w:rsidP="008F2D7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Druh pozemku: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trvalý travní porost</w:t>
      </w:r>
    </w:p>
    <w:p w14:paraId="6DC02F8E" w14:textId="77777777" w:rsidR="00B13152" w:rsidRPr="002A77A7" w:rsidRDefault="00B13152" w:rsidP="008F2D7B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Způsob ochrany nemovitosti: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ZPF</w:t>
      </w:r>
    </w:p>
    <w:p w14:paraId="00ED4FB4" w14:textId="77777777" w:rsidR="00D713F9" w:rsidRPr="002A77A7" w:rsidRDefault="00D713F9" w:rsidP="008F2D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>Vlastnické právo:</w:t>
      </w:r>
      <w:r w:rsidRPr="002A77A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="00B13152" w:rsidRPr="002A77A7">
        <w:rPr>
          <w:rFonts w:ascii="Arial" w:hAnsi="Arial" w:cs="Arial"/>
          <w:sz w:val="20"/>
          <w:szCs w:val="20"/>
          <w:shd w:val="clear" w:color="auto" w:fill="FEFEFE"/>
        </w:rPr>
        <w:t>Statutární město Brno, Dominikánské náměstí 196/1, Brno-město, 60200 Brno</w:t>
      </w:r>
    </w:p>
    <w:sectPr w:rsidR="00D713F9" w:rsidRPr="002A77A7" w:rsidSect="00AB49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165DA" w14:textId="77777777" w:rsidR="00DC636F" w:rsidRDefault="00DC636F" w:rsidP="007D4E2E">
      <w:pPr>
        <w:spacing w:after="0" w:line="240" w:lineRule="auto"/>
      </w:pPr>
      <w:r>
        <w:separator/>
      </w:r>
    </w:p>
  </w:endnote>
  <w:endnote w:type="continuationSeparator" w:id="0">
    <w:p w14:paraId="3A5D645C" w14:textId="77777777" w:rsidR="00DC636F" w:rsidRDefault="00DC636F" w:rsidP="007D4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633769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6F649908" w14:textId="52A79D2B" w:rsidR="00DC636F" w:rsidRPr="00EE2D5A" w:rsidRDefault="00DC636F">
        <w:pPr>
          <w:pStyle w:val="Zpat"/>
          <w:jc w:val="center"/>
          <w:rPr>
            <w:rFonts w:ascii="Arial" w:hAnsi="Arial" w:cs="Arial"/>
            <w:sz w:val="16"/>
            <w:szCs w:val="16"/>
          </w:rPr>
        </w:pPr>
        <w:r w:rsidRPr="00EE2D5A">
          <w:rPr>
            <w:rFonts w:ascii="Arial" w:hAnsi="Arial" w:cs="Arial"/>
            <w:sz w:val="16"/>
            <w:szCs w:val="16"/>
          </w:rPr>
          <w:fldChar w:fldCharType="begin"/>
        </w:r>
        <w:r w:rsidRPr="00EE2D5A">
          <w:rPr>
            <w:rFonts w:ascii="Arial" w:hAnsi="Arial" w:cs="Arial"/>
            <w:sz w:val="16"/>
            <w:szCs w:val="16"/>
          </w:rPr>
          <w:instrText>PAGE   \* MERGEFORMAT</w:instrText>
        </w:r>
        <w:r w:rsidRPr="00EE2D5A">
          <w:rPr>
            <w:rFonts w:ascii="Arial" w:hAnsi="Arial" w:cs="Arial"/>
            <w:sz w:val="16"/>
            <w:szCs w:val="16"/>
          </w:rPr>
          <w:fldChar w:fldCharType="separate"/>
        </w:r>
        <w:r w:rsidR="00E41AE1">
          <w:rPr>
            <w:rFonts w:ascii="Arial" w:hAnsi="Arial" w:cs="Arial"/>
            <w:noProof/>
            <w:sz w:val="16"/>
            <w:szCs w:val="16"/>
          </w:rPr>
          <w:t>6</w:t>
        </w:r>
        <w:r w:rsidRPr="00EE2D5A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014FCD82" w14:textId="77777777" w:rsidR="00DC636F" w:rsidRDefault="00DC63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9B9706" w14:textId="77777777" w:rsidR="00DC636F" w:rsidRDefault="00DC636F" w:rsidP="007D4E2E">
      <w:pPr>
        <w:spacing w:after="0" w:line="240" w:lineRule="auto"/>
      </w:pPr>
      <w:r>
        <w:separator/>
      </w:r>
    </w:p>
  </w:footnote>
  <w:footnote w:type="continuationSeparator" w:id="0">
    <w:p w14:paraId="60CEF960" w14:textId="77777777" w:rsidR="00DC636F" w:rsidRDefault="00DC636F" w:rsidP="007D4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60B57" w14:textId="77777777" w:rsidR="00DC636F" w:rsidRDefault="00DC636F" w:rsidP="00B9065B">
    <w:pPr>
      <w:pStyle w:val="Zhlav"/>
      <w:rPr>
        <w:rFonts w:ascii="Arial" w:hAnsi="Arial" w:cs="Arial"/>
        <w:iCs/>
        <w:sz w:val="16"/>
      </w:rPr>
    </w:pPr>
    <w:r>
      <w:rPr>
        <w:rFonts w:ascii="Arial" w:hAnsi="Arial" w:cs="Arial"/>
        <w:iCs/>
        <w:sz w:val="16"/>
      </w:rPr>
      <w:t>PŘÍPOJKY SPLAŠKOVÉ KANALIZACE V ULICI POD BOROVNÍKEM, BRNO-ŽEBETÍN</w:t>
    </w:r>
  </w:p>
  <w:p w14:paraId="477DFFD1" w14:textId="77777777" w:rsidR="00DC636F" w:rsidRPr="00B90356" w:rsidRDefault="00DC636F" w:rsidP="00B9065B">
    <w:pPr>
      <w:pStyle w:val="Zhlav"/>
      <w:rPr>
        <w:rFonts w:ascii="Arial" w:hAnsi="Arial" w:cs="Arial"/>
        <w:iCs/>
        <w:caps/>
        <w:sz w:val="16"/>
      </w:rPr>
    </w:pPr>
    <w:proofErr w:type="gramStart"/>
    <w:r>
      <w:rPr>
        <w:rFonts w:ascii="Arial" w:hAnsi="Arial" w:cs="Arial"/>
        <w:iCs/>
        <w:sz w:val="16"/>
      </w:rPr>
      <w:t>K.Ú.</w:t>
    </w:r>
    <w:proofErr w:type="gramEnd"/>
    <w:r>
      <w:rPr>
        <w:rFonts w:ascii="Arial" w:hAnsi="Arial" w:cs="Arial"/>
        <w:iCs/>
        <w:sz w:val="16"/>
      </w:rPr>
      <w:t xml:space="preserve"> ŽEBĚTÍN</w:t>
    </w:r>
  </w:p>
  <w:p w14:paraId="47CBCE77" w14:textId="77777777" w:rsidR="00DC636F" w:rsidRDefault="00DC636F" w:rsidP="00B9065B">
    <w:pPr>
      <w:pStyle w:val="Zhlav"/>
      <w:spacing w:before="120"/>
      <w:jc w:val="both"/>
      <w:rPr>
        <w:rFonts w:ascii="Arial" w:hAnsi="Arial" w:cs="Arial"/>
        <w:iCs/>
        <w:caps/>
        <w:sz w:val="16"/>
      </w:rPr>
    </w:pPr>
    <w:r w:rsidRPr="00EC2AE2">
      <w:rPr>
        <w:rFonts w:ascii="Arial" w:hAnsi="Arial" w:cs="Arial"/>
        <w:iCs/>
        <w:caps/>
        <w:sz w:val="16"/>
      </w:rPr>
      <w:t xml:space="preserve">Dokumentace pro vydání </w:t>
    </w:r>
    <w:r>
      <w:rPr>
        <w:rFonts w:ascii="Arial" w:hAnsi="Arial" w:cs="Arial"/>
        <w:iCs/>
        <w:caps/>
        <w:sz w:val="16"/>
      </w:rPr>
      <w:t>ROZHODNUTÍ O UMÍSTĚNÍ STAVBY</w:t>
    </w:r>
    <w:r w:rsidRPr="004157EB">
      <w:rPr>
        <w:rFonts w:ascii="Arial" w:hAnsi="Arial" w:cs="Arial"/>
        <w:iCs/>
        <w:caps/>
        <w:sz w:val="16"/>
      </w:rPr>
      <w:t xml:space="preserve"> </w:t>
    </w:r>
  </w:p>
  <w:p w14:paraId="53440D40" w14:textId="65561BB9" w:rsidR="00DC636F" w:rsidRPr="00B90356" w:rsidRDefault="00B43711" w:rsidP="00B43711">
    <w:pPr>
      <w:pStyle w:val="Zhlav"/>
      <w:tabs>
        <w:tab w:val="clear" w:pos="4536"/>
        <w:tab w:val="center" w:pos="5529"/>
      </w:tabs>
      <w:spacing w:before="120"/>
      <w:rPr>
        <w:rFonts w:ascii="Arial" w:hAnsi="Arial" w:cs="Arial"/>
        <w:iCs/>
        <w:caps/>
        <w:sz w:val="16"/>
      </w:rPr>
    </w:pPr>
    <w:r>
      <w:rPr>
        <w:rFonts w:ascii="Arial" w:hAnsi="Arial" w:cs="Arial"/>
        <w:iCs/>
        <w:caps/>
        <w:sz w:val="16"/>
      </w:rPr>
      <w:t xml:space="preserve">příloha K </w:t>
    </w:r>
    <w:r w:rsidRPr="00B43711">
      <w:rPr>
        <w:rFonts w:ascii="Arial" w:hAnsi="Arial" w:cs="Arial"/>
        <w:iCs/>
        <w:caps/>
        <w:sz w:val="16"/>
      </w:rPr>
      <w:t>ŽÁDOST</w:t>
    </w:r>
    <w:r>
      <w:rPr>
        <w:rFonts w:ascii="Arial" w:hAnsi="Arial" w:cs="Arial"/>
        <w:iCs/>
        <w:caps/>
        <w:sz w:val="16"/>
      </w:rPr>
      <w:t>i</w:t>
    </w:r>
    <w:r w:rsidRPr="00B43711">
      <w:rPr>
        <w:rFonts w:ascii="Arial" w:hAnsi="Arial" w:cs="Arial"/>
        <w:iCs/>
        <w:caps/>
        <w:sz w:val="16"/>
      </w:rPr>
      <w:t xml:space="preserve"> O VYDÁNÍ ROZHODNUTÍ o umístění </w:t>
    </w:r>
    <w:r>
      <w:rPr>
        <w:rFonts w:ascii="Arial" w:hAnsi="Arial" w:cs="Arial"/>
        <w:iCs/>
        <w:caps/>
        <w:sz w:val="16"/>
      </w:rPr>
      <w:t>s</w:t>
    </w:r>
    <w:r w:rsidRPr="00B43711">
      <w:rPr>
        <w:rFonts w:ascii="Arial" w:hAnsi="Arial" w:cs="Arial"/>
        <w:iCs/>
        <w:caps/>
        <w:sz w:val="16"/>
      </w:rPr>
      <w:t>tavby</w:t>
    </w:r>
    <w:r w:rsidR="00DC636F" w:rsidRPr="00B90356">
      <w:rPr>
        <w:rFonts w:ascii="Arial" w:hAnsi="Arial" w:cs="Arial"/>
        <w:iCs/>
        <w:caps/>
        <w:sz w:val="16"/>
      </w:rPr>
      <w:tab/>
    </w:r>
    <w:r w:rsidR="00DC636F" w:rsidRPr="00B90356">
      <w:rPr>
        <w:rFonts w:ascii="Arial" w:hAnsi="Arial" w:cs="Arial"/>
        <w:iCs/>
        <w:caps/>
        <w:sz w:val="16"/>
      </w:rPr>
      <w:tab/>
    </w:r>
    <w:r>
      <w:rPr>
        <w:rFonts w:ascii="Arial" w:hAnsi="Arial" w:cs="Arial"/>
        <w:iCs/>
        <w:caps/>
        <w:sz w:val="16"/>
      </w:rPr>
      <w:t>ŘÍJEN</w:t>
    </w:r>
    <w:r w:rsidR="00DC636F">
      <w:rPr>
        <w:rFonts w:ascii="Arial" w:hAnsi="Arial" w:cs="Arial"/>
        <w:iCs/>
        <w:caps/>
        <w:sz w:val="16"/>
      </w:rPr>
      <w:t xml:space="preserve"> 2023</w:t>
    </w:r>
  </w:p>
  <w:p w14:paraId="74BD42E3" w14:textId="77777777" w:rsidR="00DC636F" w:rsidRDefault="00DC636F" w:rsidP="007D4E2E">
    <w:pPr>
      <w:pStyle w:val="Zhlav"/>
      <w:rPr>
        <w:rFonts w:ascii="Arial" w:hAnsi="Arial" w:cs="Arial"/>
        <w:i/>
        <w:sz w:val="16"/>
      </w:rPr>
    </w:pPr>
    <w:r>
      <w:rPr>
        <w:rFonts w:ascii="Arial" w:hAnsi="Arial" w:cs="Arial"/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BE3082D" wp14:editId="5FBD8069">
              <wp:simplePos x="0" y="0"/>
              <wp:positionH relativeFrom="column">
                <wp:posOffset>22860</wp:posOffset>
              </wp:positionH>
              <wp:positionV relativeFrom="paragraph">
                <wp:posOffset>26670</wp:posOffset>
              </wp:positionV>
              <wp:extent cx="5735320" cy="0"/>
              <wp:effectExtent l="13335" t="7620" r="13970" b="114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532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74B6AE6" id="Line 1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pt,2.1pt" to="453.4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" strokeweight=".26mm">
              <v:stroke joinstyle="miter"/>
            </v:line>
          </w:pict>
        </mc:Fallback>
      </mc:AlternateContent>
    </w:r>
  </w:p>
  <w:p w14:paraId="1BBBFB39" w14:textId="77777777" w:rsidR="00DC636F" w:rsidRPr="008C2EF3" w:rsidRDefault="00DC636F" w:rsidP="007D4E2E">
    <w:pPr>
      <w:pStyle w:val="Zhlav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3" w15:restartNumberingAfterBreak="0">
    <w:nsid w:val="020F3433"/>
    <w:multiLevelType w:val="hybridMultilevel"/>
    <w:tmpl w:val="8DBC0E8E"/>
    <w:lvl w:ilvl="0" w:tplc="D7B026F6">
      <w:start w:val="1"/>
      <w:numFmt w:val="decimal"/>
      <w:pStyle w:val="Normlnpodtren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A6041"/>
    <w:multiLevelType w:val="hybridMultilevel"/>
    <w:tmpl w:val="2E7E03FC"/>
    <w:lvl w:ilvl="0" w:tplc="BCB2AB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6596D"/>
    <w:multiLevelType w:val="hybridMultilevel"/>
    <w:tmpl w:val="89F88750"/>
    <w:lvl w:ilvl="0" w:tplc="0244573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030A"/>
    <w:multiLevelType w:val="hybridMultilevel"/>
    <w:tmpl w:val="CA9080F8"/>
    <w:lvl w:ilvl="0" w:tplc="5EC4FF40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B398C"/>
    <w:multiLevelType w:val="singleLevel"/>
    <w:tmpl w:val="03B476C8"/>
    <w:lvl w:ilvl="0">
      <w:start w:val="1"/>
      <w:numFmt w:val="decimalZero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8" w15:restartNumberingAfterBreak="0">
    <w:nsid w:val="21A61169"/>
    <w:multiLevelType w:val="hybridMultilevel"/>
    <w:tmpl w:val="3AAA142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D110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2CC685D"/>
    <w:multiLevelType w:val="hybridMultilevel"/>
    <w:tmpl w:val="35B60940"/>
    <w:lvl w:ilvl="0" w:tplc="9AC4F57C">
      <w:start w:val="80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A69EA"/>
    <w:multiLevelType w:val="hybridMultilevel"/>
    <w:tmpl w:val="65A6FFE2"/>
    <w:lvl w:ilvl="0" w:tplc="DCA2E6A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023B3"/>
    <w:multiLevelType w:val="hybridMultilevel"/>
    <w:tmpl w:val="758C0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95027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AAF1A1F"/>
    <w:multiLevelType w:val="multilevel"/>
    <w:tmpl w:val="7D0A7D9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9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7D656A93"/>
    <w:multiLevelType w:val="hybridMultilevel"/>
    <w:tmpl w:val="83A26F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0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2"/>
  </w:num>
  <w:num w:numId="13">
    <w:abstractNumId w:val="11"/>
  </w:num>
  <w:num w:numId="14">
    <w:abstractNumId w:val="15"/>
  </w:num>
  <w:num w:numId="15">
    <w:abstractNumId w:val="3"/>
  </w:num>
  <w:num w:numId="16">
    <w:abstractNumId w:val="8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98"/>
    <w:rsid w:val="0000382C"/>
    <w:rsid w:val="000059EA"/>
    <w:rsid w:val="00005D13"/>
    <w:rsid w:val="00006022"/>
    <w:rsid w:val="000106C0"/>
    <w:rsid w:val="00011436"/>
    <w:rsid w:val="000115DE"/>
    <w:rsid w:val="00013643"/>
    <w:rsid w:val="00015F8C"/>
    <w:rsid w:val="00017CF4"/>
    <w:rsid w:val="000464B6"/>
    <w:rsid w:val="00063D5E"/>
    <w:rsid w:val="0006602A"/>
    <w:rsid w:val="00073ED6"/>
    <w:rsid w:val="00077F65"/>
    <w:rsid w:val="00081438"/>
    <w:rsid w:val="000829C6"/>
    <w:rsid w:val="000858BB"/>
    <w:rsid w:val="00087DEC"/>
    <w:rsid w:val="000911E0"/>
    <w:rsid w:val="0009176C"/>
    <w:rsid w:val="00094EF1"/>
    <w:rsid w:val="000972F7"/>
    <w:rsid w:val="000A02BD"/>
    <w:rsid w:val="000A04F4"/>
    <w:rsid w:val="000A1700"/>
    <w:rsid w:val="000A4352"/>
    <w:rsid w:val="000A4903"/>
    <w:rsid w:val="000A775A"/>
    <w:rsid w:val="000B38F9"/>
    <w:rsid w:val="000B5350"/>
    <w:rsid w:val="000B5D40"/>
    <w:rsid w:val="000C4B91"/>
    <w:rsid w:val="000C543E"/>
    <w:rsid w:val="000C6C7E"/>
    <w:rsid w:val="000D441D"/>
    <w:rsid w:val="000D4447"/>
    <w:rsid w:val="000D632A"/>
    <w:rsid w:val="000E3D7E"/>
    <w:rsid w:val="000E6C83"/>
    <w:rsid w:val="000E7C0B"/>
    <w:rsid w:val="000F3899"/>
    <w:rsid w:val="000F3A3D"/>
    <w:rsid w:val="00102899"/>
    <w:rsid w:val="00103790"/>
    <w:rsid w:val="001056D5"/>
    <w:rsid w:val="00110E3A"/>
    <w:rsid w:val="00115C66"/>
    <w:rsid w:val="00117B51"/>
    <w:rsid w:val="00121185"/>
    <w:rsid w:val="001220B3"/>
    <w:rsid w:val="0012433E"/>
    <w:rsid w:val="00124A67"/>
    <w:rsid w:val="0013051E"/>
    <w:rsid w:val="001306C8"/>
    <w:rsid w:val="001345BF"/>
    <w:rsid w:val="00135FC8"/>
    <w:rsid w:val="001379F1"/>
    <w:rsid w:val="0014452B"/>
    <w:rsid w:val="00144C75"/>
    <w:rsid w:val="00151669"/>
    <w:rsid w:val="00151F91"/>
    <w:rsid w:val="00154A33"/>
    <w:rsid w:val="00157097"/>
    <w:rsid w:val="001603D5"/>
    <w:rsid w:val="001623B9"/>
    <w:rsid w:val="00164E37"/>
    <w:rsid w:val="00166D33"/>
    <w:rsid w:val="00175232"/>
    <w:rsid w:val="00175903"/>
    <w:rsid w:val="001767A7"/>
    <w:rsid w:val="0017747B"/>
    <w:rsid w:val="00180B44"/>
    <w:rsid w:val="00193DBB"/>
    <w:rsid w:val="00194E0B"/>
    <w:rsid w:val="001966D4"/>
    <w:rsid w:val="001A60BE"/>
    <w:rsid w:val="001A655E"/>
    <w:rsid w:val="001B1D65"/>
    <w:rsid w:val="001B2AC2"/>
    <w:rsid w:val="001B5547"/>
    <w:rsid w:val="001B573B"/>
    <w:rsid w:val="001B5F21"/>
    <w:rsid w:val="001C4351"/>
    <w:rsid w:val="001C604F"/>
    <w:rsid w:val="001C6D6E"/>
    <w:rsid w:val="001C6DC6"/>
    <w:rsid w:val="001D0F6B"/>
    <w:rsid w:val="001D46CD"/>
    <w:rsid w:val="001D55E6"/>
    <w:rsid w:val="001D576E"/>
    <w:rsid w:val="001D5F75"/>
    <w:rsid w:val="001D7765"/>
    <w:rsid w:val="001E017E"/>
    <w:rsid w:val="001E51AE"/>
    <w:rsid w:val="001E74BE"/>
    <w:rsid w:val="001E7C73"/>
    <w:rsid w:val="001F0E2A"/>
    <w:rsid w:val="001F1919"/>
    <w:rsid w:val="001F1AB0"/>
    <w:rsid w:val="001F27AE"/>
    <w:rsid w:val="002025F9"/>
    <w:rsid w:val="00202A13"/>
    <w:rsid w:val="002059C4"/>
    <w:rsid w:val="002062A0"/>
    <w:rsid w:val="00221E58"/>
    <w:rsid w:val="00224158"/>
    <w:rsid w:val="00224282"/>
    <w:rsid w:val="002373D7"/>
    <w:rsid w:val="00244095"/>
    <w:rsid w:val="00247351"/>
    <w:rsid w:val="002528A3"/>
    <w:rsid w:val="0025483D"/>
    <w:rsid w:val="00257CD7"/>
    <w:rsid w:val="00261ECC"/>
    <w:rsid w:val="00263192"/>
    <w:rsid w:val="00270ECE"/>
    <w:rsid w:val="00271ADE"/>
    <w:rsid w:val="0028696D"/>
    <w:rsid w:val="002926D5"/>
    <w:rsid w:val="002939D2"/>
    <w:rsid w:val="002A0650"/>
    <w:rsid w:val="002A230C"/>
    <w:rsid w:val="002A74EF"/>
    <w:rsid w:val="002A77A7"/>
    <w:rsid w:val="002A7E3B"/>
    <w:rsid w:val="002B019C"/>
    <w:rsid w:val="002B1982"/>
    <w:rsid w:val="002B3672"/>
    <w:rsid w:val="002B3B73"/>
    <w:rsid w:val="002B4621"/>
    <w:rsid w:val="002B548C"/>
    <w:rsid w:val="002B7069"/>
    <w:rsid w:val="002C0329"/>
    <w:rsid w:val="002C76CC"/>
    <w:rsid w:val="002D4822"/>
    <w:rsid w:val="002D6E0F"/>
    <w:rsid w:val="002D76DB"/>
    <w:rsid w:val="002D7B6C"/>
    <w:rsid w:val="002D7E90"/>
    <w:rsid w:val="002E6BB3"/>
    <w:rsid w:val="002E7F5A"/>
    <w:rsid w:val="002F416E"/>
    <w:rsid w:val="002F6435"/>
    <w:rsid w:val="003018AB"/>
    <w:rsid w:val="003028EB"/>
    <w:rsid w:val="003038C2"/>
    <w:rsid w:val="00304326"/>
    <w:rsid w:val="00304E97"/>
    <w:rsid w:val="00305266"/>
    <w:rsid w:val="00306776"/>
    <w:rsid w:val="00311099"/>
    <w:rsid w:val="003113BF"/>
    <w:rsid w:val="0031447B"/>
    <w:rsid w:val="00314997"/>
    <w:rsid w:val="003213BF"/>
    <w:rsid w:val="00323212"/>
    <w:rsid w:val="003240EF"/>
    <w:rsid w:val="00331F15"/>
    <w:rsid w:val="00333DB0"/>
    <w:rsid w:val="00334A35"/>
    <w:rsid w:val="00334CD9"/>
    <w:rsid w:val="00340BD7"/>
    <w:rsid w:val="00343DFB"/>
    <w:rsid w:val="00346AB2"/>
    <w:rsid w:val="00352B75"/>
    <w:rsid w:val="00356484"/>
    <w:rsid w:val="003574E5"/>
    <w:rsid w:val="0036080B"/>
    <w:rsid w:val="0036582B"/>
    <w:rsid w:val="0037200C"/>
    <w:rsid w:val="0037246F"/>
    <w:rsid w:val="003727AC"/>
    <w:rsid w:val="0037561F"/>
    <w:rsid w:val="0038129E"/>
    <w:rsid w:val="00382BEF"/>
    <w:rsid w:val="00387141"/>
    <w:rsid w:val="00391A6B"/>
    <w:rsid w:val="00396769"/>
    <w:rsid w:val="0039733F"/>
    <w:rsid w:val="003A16E7"/>
    <w:rsid w:val="003A5907"/>
    <w:rsid w:val="003A6C32"/>
    <w:rsid w:val="003B0939"/>
    <w:rsid w:val="003B2B94"/>
    <w:rsid w:val="003B4148"/>
    <w:rsid w:val="003B5358"/>
    <w:rsid w:val="003B5F8F"/>
    <w:rsid w:val="003B5FBB"/>
    <w:rsid w:val="003B683A"/>
    <w:rsid w:val="003B7A11"/>
    <w:rsid w:val="003C620C"/>
    <w:rsid w:val="003D01AE"/>
    <w:rsid w:val="003D4657"/>
    <w:rsid w:val="003D5BA2"/>
    <w:rsid w:val="003E09B3"/>
    <w:rsid w:val="003E46A0"/>
    <w:rsid w:val="003F00B0"/>
    <w:rsid w:val="003F08C9"/>
    <w:rsid w:val="003F18ED"/>
    <w:rsid w:val="003F678D"/>
    <w:rsid w:val="004001E5"/>
    <w:rsid w:val="004003A8"/>
    <w:rsid w:val="00414010"/>
    <w:rsid w:val="00415CC1"/>
    <w:rsid w:val="00417231"/>
    <w:rsid w:val="00417A0E"/>
    <w:rsid w:val="004224DC"/>
    <w:rsid w:val="00431B76"/>
    <w:rsid w:val="00433E72"/>
    <w:rsid w:val="00433EE2"/>
    <w:rsid w:val="00436C38"/>
    <w:rsid w:val="00443761"/>
    <w:rsid w:val="00454DC9"/>
    <w:rsid w:val="00457396"/>
    <w:rsid w:val="00461168"/>
    <w:rsid w:val="00463CAC"/>
    <w:rsid w:val="00473AFE"/>
    <w:rsid w:val="00475790"/>
    <w:rsid w:val="00477009"/>
    <w:rsid w:val="004770AE"/>
    <w:rsid w:val="004774F0"/>
    <w:rsid w:val="00483631"/>
    <w:rsid w:val="00484E79"/>
    <w:rsid w:val="00490B29"/>
    <w:rsid w:val="00490D0A"/>
    <w:rsid w:val="004930E4"/>
    <w:rsid w:val="00496CCB"/>
    <w:rsid w:val="004A0A1F"/>
    <w:rsid w:val="004A185D"/>
    <w:rsid w:val="004A1FBA"/>
    <w:rsid w:val="004A4941"/>
    <w:rsid w:val="004A6604"/>
    <w:rsid w:val="004B0739"/>
    <w:rsid w:val="004B0C04"/>
    <w:rsid w:val="004B204D"/>
    <w:rsid w:val="004B326B"/>
    <w:rsid w:val="004B5260"/>
    <w:rsid w:val="004B56CA"/>
    <w:rsid w:val="004B5907"/>
    <w:rsid w:val="004C2AF0"/>
    <w:rsid w:val="004C786E"/>
    <w:rsid w:val="004C7FC9"/>
    <w:rsid w:val="004D0104"/>
    <w:rsid w:val="004D22CA"/>
    <w:rsid w:val="004E7168"/>
    <w:rsid w:val="004F3BED"/>
    <w:rsid w:val="004F3D1B"/>
    <w:rsid w:val="004F401F"/>
    <w:rsid w:val="00505FEC"/>
    <w:rsid w:val="00513E21"/>
    <w:rsid w:val="00522E3D"/>
    <w:rsid w:val="00523DA3"/>
    <w:rsid w:val="00532F1E"/>
    <w:rsid w:val="00533BC8"/>
    <w:rsid w:val="005376DA"/>
    <w:rsid w:val="005446DE"/>
    <w:rsid w:val="005451BA"/>
    <w:rsid w:val="00546BAD"/>
    <w:rsid w:val="005476DB"/>
    <w:rsid w:val="00551F38"/>
    <w:rsid w:val="00553969"/>
    <w:rsid w:val="00553AFA"/>
    <w:rsid w:val="00555240"/>
    <w:rsid w:val="005600D0"/>
    <w:rsid w:val="00564F90"/>
    <w:rsid w:val="00566143"/>
    <w:rsid w:val="00571E0A"/>
    <w:rsid w:val="005771F0"/>
    <w:rsid w:val="005776E8"/>
    <w:rsid w:val="00581B14"/>
    <w:rsid w:val="00584108"/>
    <w:rsid w:val="00584381"/>
    <w:rsid w:val="00590FBB"/>
    <w:rsid w:val="0059579F"/>
    <w:rsid w:val="00596656"/>
    <w:rsid w:val="00596784"/>
    <w:rsid w:val="00596EE1"/>
    <w:rsid w:val="005A183F"/>
    <w:rsid w:val="005A68FA"/>
    <w:rsid w:val="005B1EE8"/>
    <w:rsid w:val="005B54F1"/>
    <w:rsid w:val="005C3C95"/>
    <w:rsid w:val="005C424C"/>
    <w:rsid w:val="005D510D"/>
    <w:rsid w:val="005E09AB"/>
    <w:rsid w:val="005E3AC0"/>
    <w:rsid w:val="005E409C"/>
    <w:rsid w:val="005E5E03"/>
    <w:rsid w:val="005E5F48"/>
    <w:rsid w:val="005E76B3"/>
    <w:rsid w:val="005F65A8"/>
    <w:rsid w:val="00601627"/>
    <w:rsid w:val="00602033"/>
    <w:rsid w:val="00602902"/>
    <w:rsid w:val="00603605"/>
    <w:rsid w:val="00605604"/>
    <w:rsid w:val="0061137D"/>
    <w:rsid w:val="006133E7"/>
    <w:rsid w:val="00626303"/>
    <w:rsid w:val="00633243"/>
    <w:rsid w:val="006336F8"/>
    <w:rsid w:val="00650755"/>
    <w:rsid w:val="00650C52"/>
    <w:rsid w:val="006529F5"/>
    <w:rsid w:val="006545BF"/>
    <w:rsid w:val="00654E35"/>
    <w:rsid w:val="00655D61"/>
    <w:rsid w:val="00660C34"/>
    <w:rsid w:val="00661E5B"/>
    <w:rsid w:val="00663E35"/>
    <w:rsid w:val="0066491E"/>
    <w:rsid w:val="00666E3E"/>
    <w:rsid w:val="006679D9"/>
    <w:rsid w:val="006711F0"/>
    <w:rsid w:val="00672F0C"/>
    <w:rsid w:val="0067794A"/>
    <w:rsid w:val="0068029A"/>
    <w:rsid w:val="00685B2B"/>
    <w:rsid w:val="006864D7"/>
    <w:rsid w:val="00686E54"/>
    <w:rsid w:val="0069039B"/>
    <w:rsid w:val="00690A56"/>
    <w:rsid w:val="00690D84"/>
    <w:rsid w:val="00695536"/>
    <w:rsid w:val="00695892"/>
    <w:rsid w:val="006A48EC"/>
    <w:rsid w:val="006A5826"/>
    <w:rsid w:val="006A58DD"/>
    <w:rsid w:val="006B0EDB"/>
    <w:rsid w:val="006C3805"/>
    <w:rsid w:val="006C61E2"/>
    <w:rsid w:val="006C74FB"/>
    <w:rsid w:val="006D0AF6"/>
    <w:rsid w:val="006E2E9E"/>
    <w:rsid w:val="006E360B"/>
    <w:rsid w:val="006E7880"/>
    <w:rsid w:val="006E7CEB"/>
    <w:rsid w:val="0070178A"/>
    <w:rsid w:val="00702971"/>
    <w:rsid w:val="00706C72"/>
    <w:rsid w:val="00714FD5"/>
    <w:rsid w:val="00722580"/>
    <w:rsid w:val="00723737"/>
    <w:rsid w:val="00724C0A"/>
    <w:rsid w:val="00725726"/>
    <w:rsid w:val="00725BF1"/>
    <w:rsid w:val="00727890"/>
    <w:rsid w:val="00727C51"/>
    <w:rsid w:val="00731931"/>
    <w:rsid w:val="007408BA"/>
    <w:rsid w:val="00740EDF"/>
    <w:rsid w:val="00741E81"/>
    <w:rsid w:val="00744241"/>
    <w:rsid w:val="0074729D"/>
    <w:rsid w:val="00750415"/>
    <w:rsid w:val="00752689"/>
    <w:rsid w:val="00755935"/>
    <w:rsid w:val="007570E0"/>
    <w:rsid w:val="0076198E"/>
    <w:rsid w:val="00767258"/>
    <w:rsid w:val="00767E76"/>
    <w:rsid w:val="00770EAA"/>
    <w:rsid w:val="00773D8B"/>
    <w:rsid w:val="00776BC0"/>
    <w:rsid w:val="00781436"/>
    <w:rsid w:val="0078334D"/>
    <w:rsid w:val="00785408"/>
    <w:rsid w:val="007863EF"/>
    <w:rsid w:val="00794029"/>
    <w:rsid w:val="00794BED"/>
    <w:rsid w:val="007978E1"/>
    <w:rsid w:val="007A0600"/>
    <w:rsid w:val="007A0881"/>
    <w:rsid w:val="007B237B"/>
    <w:rsid w:val="007B321B"/>
    <w:rsid w:val="007B3CCE"/>
    <w:rsid w:val="007B5CFF"/>
    <w:rsid w:val="007B5DA0"/>
    <w:rsid w:val="007C3AE4"/>
    <w:rsid w:val="007C4848"/>
    <w:rsid w:val="007C7BEA"/>
    <w:rsid w:val="007C7D0F"/>
    <w:rsid w:val="007D4E2E"/>
    <w:rsid w:val="007D6188"/>
    <w:rsid w:val="007E0913"/>
    <w:rsid w:val="007E3485"/>
    <w:rsid w:val="007E4598"/>
    <w:rsid w:val="007F642B"/>
    <w:rsid w:val="0080147F"/>
    <w:rsid w:val="0080213A"/>
    <w:rsid w:val="0080262B"/>
    <w:rsid w:val="00806FC9"/>
    <w:rsid w:val="00807A1F"/>
    <w:rsid w:val="00810D58"/>
    <w:rsid w:val="00815808"/>
    <w:rsid w:val="00816591"/>
    <w:rsid w:val="0082379D"/>
    <w:rsid w:val="00823AF2"/>
    <w:rsid w:val="00832917"/>
    <w:rsid w:val="008330BB"/>
    <w:rsid w:val="008352EC"/>
    <w:rsid w:val="00840C21"/>
    <w:rsid w:val="008474B5"/>
    <w:rsid w:val="00850AF4"/>
    <w:rsid w:val="00856D60"/>
    <w:rsid w:val="00866A27"/>
    <w:rsid w:val="0087306B"/>
    <w:rsid w:val="008742C2"/>
    <w:rsid w:val="00874700"/>
    <w:rsid w:val="00875C49"/>
    <w:rsid w:val="0088072F"/>
    <w:rsid w:val="00880B5B"/>
    <w:rsid w:val="00885C7F"/>
    <w:rsid w:val="00891083"/>
    <w:rsid w:val="0089198D"/>
    <w:rsid w:val="00893E35"/>
    <w:rsid w:val="0089659F"/>
    <w:rsid w:val="00897D1C"/>
    <w:rsid w:val="008A3F39"/>
    <w:rsid w:val="008A7374"/>
    <w:rsid w:val="008B14B2"/>
    <w:rsid w:val="008B1981"/>
    <w:rsid w:val="008B2518"/>
    <w:rsid w:val="008B698B"/>
    <w:rsid w:val="008B702C"/>
    <w:rsid w:val="008B76FC"/>
    <w:rsid w:val="008C26F3"/>
    <w:rsid w:val="008C2865"/>
    <w:rsid w:val="008C29A9"/>
    <w:rsid w:val="008C2EF3"/>
    <w:rsid w:val="008D75A3"/>
    <w:rsid w:val="008E093B"/>
    <w:rsid w:val="008E2E5B"/>
    <w:rsid w:val="008E633F"/>
    <w:rsid w:val="008F2D7B"/>
    <w:rsid w:val="00901A5A"/>
    <w:rsid w:val="00902BF4"/>
    <w:rsid w:val="009042E8"/>
    <w:rsid w:val="0090434C"/>
    <w:rsid w:val="0090472B"/>
    <w:rsid w:val="00912674"/>
    <w:rsid w:val="009163E6"/>
    <w:rsid w:val="00916C1A"/>
    <w:rsid w:val="00917351"/>
    <w:rsid w:val="00922D84"/>
    <w:rsid w:val="009232F9"/>
    <w:rsid w:val="00927283"/>
    <w:rsid w:val="009323B0"/>
    <w:rsid w:val="00932F01"/>
    <w:rsid w:val="009362D8"/>
    <w:rsid w:val="00942DE9"/>
    <w:rsid w:val="00947B71"/>
    <w:rsid w:val="00947F7A"/>
    <w:rsid w:val="009520A5"/>
    <w:rsid w:val="009577F8"/>
    <w:rsid w:val="00962550"/>
    <w:rsid w:val="00964D3A"/>
    <w:rsid w:val="00967FBB"/>
    <w:rsid w:val="00970C6A"/>
    <w:rsid w:val="00975997"/>
    <w:rsid w:val="00975A9B"/>
    <w:rsid w:val="009761BC"/>
    <w:rsid w:val="009838EE"/>
    <w:rsid w:val="00987452"/>
    <w:rsid w:val="009906F3"/>
    <w:rsid w:val="0099306D"/>
    <w:rsid w:val="009930C2"/>
    <w:rsid w:val="00995C3A"/>
    <w:rsid w:val="00997E6E"/>
    <w:rsid w:val="009A05BB"/>
    <w:rsid w:val="009A1AB1"/>
    <w:rsid w:val="009A3D5E"/>
    <w:rsid w:val="009A604A"/>
    <w:rsid w:val="009B1A67"/>
    <w:rsid w:val="009B55D1"/>
    <w:rsid w:val="009C2163"/>
    <w:rsid w:val="009C5FAD"/>
    <w:rsid w:val="009D25C5"/>
    <w:rsid w:val="009E04A2"/>
    <w:rsid w:val="009E5250"/>
    <w:rsid w:val="009F0110"/>
    <w:rsid w:val="009F685C"/>
    <w:rsid w:val="00A00E9B"/>
    <w:rsid w:val="00A063BE"/>
    <w:rsid w:val="00A102C8"/>
    <w:rsid w:val="00A232A7"/>
    <w:rsid w:val="00A244BF"/>
    <w:rsid w:val="00A269ED"/>
    <w:rsid w:val="00A3115D"/>
    <w:rsid w:val="00A40EE5"/>
    <w:rsid w:val="00A4268B"/>
    <w:rsid w:val="00A42EE4"/>
    <w:rsid w:val="00A446D0"/>
    <w:rsid w:val="00A51748"/>
    <w:rsid w:val="00A6314D"/>
    <w:rsid w:val="00A63BBC"/>
    <w:rsid w:val="00A6754A"/>
    <w:rsid w:val="00A709BA"/>
    <w:rsid w:val="00A735C4"/>
    <w:rsid w:val="00A80D1A"/>
    <w:rsid w:val="00A814FF"/>
    <w:rsid w:val="00A81927"/>
    <w:rsid w:val="00A85621"/>
    <w:rsid w:val="00A85E44"/>
    <w:rsid w:val="00A87A83"/>
    <w:rsid w:val="00A9077B"/>
    <w:rsid w:val="00A916A8"/>
    <w:rsid w:val="00A922DD"/>
    <w:rsid w:val="00A95E8D"/>
    <w:rsid w:val="00A97315"/>
    <w:rsid w:val="00AA56F5"/>
    <w:rsid w:val="00AA5D46"/>
    <w:rsid w:val="00AB0C6C"/>
    <w:rsid w:val="00AB3AEE"/>
    <w:rsid w:val="00AB492A"/>
    <w:rsid w:val="00AC5E75"/>
    <w:rsid w:val="00AD1C26"/>
    <w:rsid w:val="00AE0C35"/>
    <w:rsid w:val="00AE116E"/>
    <w:rsid w:val="00AE2A09"/>
    <w:rsid w:val="00AE68C5"/>
    <w:rsid w:val="00AF0129"/>
    <w:rsid w:val="00AF14B3"/>
    <w:rsid w:val="00B03C6F"/>
    <w:rsid w:val="00B11F26"/>
    <w:rsid w:val="00B12142"/>
    <w:rsid w:val="00B12A71"/>
    <w:rsid w:val="00B12DE9"/>
    <w:rsid w:val="00B13152"/>
    <w:rsid w:val="00B26475"/>
    <w:rsid w:val="00B34E28"/>
    <w:rsid w:val="00B358DF"/>
    <w:rsid w:val="00B36FC5"/>
    <w:rsid w:val="00B40B54"/>
    <w:rsid w:val="00B43711"/>
    <w:rsid w:val="00B453B2"/>
    <w:rsid w:val="00B514AF"/>
    <w:rsid w:val="00B545EF"/>
    <w:rsid w:val="00B5527F"/>
    <w:rsid w:val="00B56954"/>
    <w:rsid w:val="00B63185"/>
    <w:rsid w:val="00B64EF6"/>
    <w:rsid w:val="00B6546A"/>
    <w:rsid w:val="00B663B8"/>
    <w:rsid w:val="00B70C6C"/>
    <w:rsid w:val="00B72122"/>
    <w:rsid w:val="00B7258E"/>
    <w:rsid w:val="00B7462D"/>
    <w:rsid w:val="00B81BE5"/>
    <w:rsid w:val="00B85304"/>
    <w:rsid w:val="00B8544C"/>
    <w:rsid w:val="00B9065B"/>
    <w:rsid w:val="00B92F3B"/>
    <w:rsid w:val="00B93F3A"/>
    <w:rsid w:val="00B95B08"/>
    <w:rsid w:val="00B96839"/>
    <w:rsid w:val="00B97C18"/>
    <w:rsid w:val="00BA5F41"/>
    <w:rsid w:val="00BA614F"/>
    <w:rsid w:val="00BA678A"/>
    <w:rsid w:val="00BB04CF"/>
    <w:rsid w:val="00BB3AE4"/>
    <w:rsid w:val="00BB48D2"/>
    <w:rsid w:val="00BB49A4"/>
    <w:rsid w:val="00BB4DBC"/>
    <w:rsid w:val="00BB6579"/>
    <w:rsid w:val="00BB6A50"/>
    <w:rsid w:val="00BB7FBC"/>
    <w:rsid w:val="00BC30C2"/>
    <w:rsid w:val="00BC3DDC"/>
    <w:rsid w:val="00BD04C8"/>
    <w:rsid w:val="00BD5333"/>
    <w:rsid w:val="00BE330A"/>
    <w:rsid w:val="00BF1DB9"/>
    <w:rsid w:val="00BF318C"/>
    <w:rsid w:val="00BF4270"/>
    <w:rsid w:val="00BF6E0F"/>
    <w:rsid w:val="00C036D2"/>
    <w:rsid w:val="00C1572F"/>
    <w:rsid w:val="00C17A1B"/>
    <w:rsid w:val="00C20937"/>
    <w:rsid w:val="00C24EDE"/>
    <w:rsid w:val="00C250A9"/>
    <w:rsid w:val="00C27C0D"/>
    <w:rsid w:val="00C31694"/>
    <w:rsid w:val="00C3281C"/>
    <w:rsid w:val="00C3394C"/>
    <w:rsid w:val="00C37AC4"/>
    <w:rsid w:val="00C42CDD"/>
    <w:rsid w:val="00C43612"/>
    <w:rsid w:val="00C455CA"/>
    <w:rsid w:val="00C46374"/>
    <w:rsid w:val="00C52A29"/>
    <w:rsid w:val="00C55825"/>
    <w:rsid w:val="00C6101B"/>
    <w:rsid w:val="00C633CA"/>
    <w:rsid w:val="00C6678C"/>
    <w:rsid w:val="00C72089"/>
    <w:rsid w:val="00C73D8B"/>
    <w:rsid w:val="00C75B9C"/>
    <w:rsid w:val="00C809B0"/>
    <w:rsid w:val="00C83F11"/>
    <w:rsid w:val="00C930E7"/>
    <w:rsid w:val="00C947BB"/>
    <w:rsid w:val="00C95112"/>
    <w:rsid w:val="00C95619"/>
    <w:rsid w:val="00CB0139"/>
    <w:rsid w:val="00CB709C"/>
    <w:rsid w:val="00CC131A"/>
    <w:rsid w:val="00CC20DB"/>
    <w:rsid w:val="00CC38A5"/>
    <w:rsid w:val="00CC523C"/>
    <w:rsid w:val="00CC65FD"/>
    <w:rsid w:val="00CD44A5"/>
    <w:rsid w:val="00CD4D5A"/>
    <w:rsid w:val="00CD5E1C"/>
    <w:rsid w:val="00CD766B"/>
    <w:rsid w:val="00CE0E80"/>
    <w:rsid w:val="00CE380F"/>
    <w:rsid w:val="00CE5CBE"/>
    <w:rsid w:val="00CE5E84"/>
    <w:rsid w:val="00CE7A1D"/>
    <w:rsid w:val="00CF0651"/>
    <w:rsid w:val="00CF2ECC"/>
    <w:rsid w:val="00CF78F5"/>
    <w:rsid w:val="00D032EE"/>
    <w:rsid w:val="00D052D4"/>
    <w:rsid w:val="00D10F3F"/>
    <w:rsid w:val="00D12343"/>
    <w:rsid w:val="00D16DD5"/>
    <w:rsid w:val="00D24D45"/>
    <w:rsid w:val="00D25F53"/>
    <w:rsid w:val="00D26516"/>
    <w:rsid w:val="00D31483"/>
    <w:rsid w:val="00D31902"/>
    <w:rsid w:val="00D31F5A"/>
    <w:rsid w:val="00D3204A"/>
    <w:rsid w:val="00D32840"/>
    <w:rsid w:val="00D34FDC"/>
    <w:rsid w:val="00D40DD9"/>
    <w:rsid w:val="00D45D0B"/>
    <w:rsid w:val="00D5036C"/>
    <w:rsid w:val="00D5305C"/>
    <w:rsid w:val="00D53902"/>
    <w:rsid w:val="00D55EF4"/>
    <w:rsid w:val="00D57CA2"/>
    <w:rsid w:val="00D627B1"/>
    <w:rsid w:val="00D63596"/>
    <w:rsid w:val="00D66A77"/>
    <w:rsid w:val="00D67DC1"/>
    <w:rsid w:val="00D713F9"/>
    <w:rsid w:val="00D744FF"/>
    <w:rsid w:val="00D77935"/>
    <w:rsid w:val="00D826D4"/>
    <w:rsid w:val="00D83CE8"/>
    <w:rsid w:val="00D84C3A"/>
    <w:rsid w:val="00D85621"/>
    <w:rsid w:val="00D86FEB"/>
    <w:rsid w:val="00D87A22"/>
    <w:rsid w:val="00D924EB"/>
    <w:rsid w:val="00D931DA"/>
    <w:rsid w:val="00D94621"/>
    <w:rsid w:val="00DA3111"/>
    <w:rsid w:val="00DA3198"/>
    <w:rsid w:val="00DA3366"/>
    <w:rsid w:val="00DA4487"/>
    <w:rsid w:val="00DA4AEE"/>
    <w:rsid w:val="00DA62DA"/>
    <w:rsid w:val="00DA699A"/>
    <w:rsid w:val="00DB4D6A"/>
    <w:rsid w:val="00DC0FC2"/>
    <w:rsid w:val="00DC27D2"/>
    <w:rsid w:val="00DC2CC0"/>
    <w:rsid w:val="00DC472A"/>
    <w:rsid w:val="00DC636F"/>
    <w:rsid w:val="00DC7642"/>
    <w:rsid w:val="00DD2820"/>
    <w:rsid w:val="00DD62FD"/>
    <w:rsid w:val="00DE0C0B"/>
    <w:rsid w:val="00DE2542"/>
    <w:rsid w:val="00DE2A08"/>
    <w:rsid w:val="00DF2883"/>
    <w:rsid w:val="00DF563B"/>
    <w:rsid w:val="00DF6BD6"/>
    <w:rsid w:val="00E0152E"/>
    <w:rsid w:val="00E0278C"/>
    <w:rsid w:val="00E03B17"/>
    <w:rsid w:val="00E06864"/>
    <w:rsid w:val="00E12855"/>
    <w:rsid w:val="00E12EBC"/>
    <w:rsid w:val="00E15B9B"/>
    <w:rsid w:val="00E20314"/>
    <w:rsid w:val="00E21B57"/>
    <w:rsid w:val="00E223C3"/>
    <w:rsid w:val="00E2595D"/>
    <w:rsid w:val="00E27C35"/>
    <w:rsid w:val="00E32E65"/>
    <w:rsid w:val="00E33927"/>
    <w:rsid w:val="00E35036"/>
    <w:rsid w:val="00E35A9B"/>
    <w:rsid w:val="00E37206"/>
    <w:rsid w:val="00E41AE1"/>
    <w:rsid w:val="00E4786D"/>
    <w:rsid w:val="00E544B8"/>
    <w:rsid w:val="00E554C3"/>
    <w:rsid w:val="00E55A55"/>
    <w:rsid w:val="00E602A3"/>
    <w:rsid w:val="00E6058E"/>
    <w:rsid w:val="00E63AF1"/>
    <w:rsid w:val="00E6576A"/>
    <w:rsid w:val="00E72EE2"/>
    <w:rsid w:val="00E740F8"/>
    <w:rsid w:val="00E7681C"/>
    <w:rsid w:val="00E83A09"/>
    <w:rsid w:val="00E8482D"/>
    <w:rsid w:val="00E85B5C"/>
    <w:rsid w:val="00E86456"/>
    <w:rsid w:val="00E879E5"/>
    <w:rsid w:val="00E951CE"/>
    <w:rsid w:val="00E95269"/>
    <w:rsid w:val="00EA3453"/>
    <w:rsid w:val="00EA36AE"/>
    <w:rsid w:val="00EB034F"/>
    <w:rsid w:val="00EB344C"/>
    <w:rsid w:val="00EC0262"/>
    <w:rsid w:val="00EC2236"/>
    <w:rsid w:val="00EC4A9A"/>
    <w:rsid w:val="00EC4EBB"/>
    <w:rsid w:val="00EC789F"/>
    <w:rsid w:val="00ED0770"/>
    <w:rsid w:val="00ED117B"/>
    <w:rsid w:val="00ED3DBF"/>
    <w:rsid w:val="00ED5D21"/>
    <w:rsid w:val="00EE2D5A"/>
    <w:rsid w:val="00EE3015"/>
    <w:rsid w:val="00EE3B37"/>
    <w:rsid w:val="00EE5864"/>
    <w:rsid w:val="00EE5997"/>
    <w:rsid w:val="00EE5C68"/>
    <w:rsid w:val="00EE66B9"/>
    <w:rsid w:val="00EE7BEA"/>
    <w:rsid w:val="00EF0C77"/>
    <w:rsid w:val="00EF3E17"/>
    <w:rsid w:val="00F00F21"/>
    <w:rsid w:val="00F067A5"/>
    <w:rsid w:val="00F06FD0"/>
    <w:rsid w:val="00F12183"/>
    <w:rsid w:val="00F12D41"/>
    <w:rsid w:val="00F13B0D"/>
    <w:rsid w:val="00F23783"/>
    <w:rsid w:val="00F25FC9"/>
    <w:rsid w:val="00F27AAF"/>
    <w:rsid w:val="00F30D23"/>
    <w:rsid w:val="00F3121F"/>
    <w:rsid w:val="00F31517"/>
    <w:rsid w:val="00F31F98"/>
    <w:rsid w:val="00F33512"/>
    <w:rsid w:val="00F34AB1"/>
    <w:rsid w:val="00F423B2"/>
    <w:rsid w:val="00F42736"/>
    <w:rsid w:val="00F4362F"/>
    <w:rsid w:val="00F4498C"/>
    <w:rsid w:val="00F45516"/>
    <w:rsid w:val="00F47877"/>
    <w:rsid w:val="00F5512D"/>
    <w:rsid w:val="00F5725F"/>
    <w:rsid w:val="00F61FC0"/>
    <w:rsid w:val="00F62BE4"/>
    <w:rsid w:val="00F6633A"/>
    <w:rsid w:val="00F666B9"/>
    <w:rsid w:val="00F67BE0"/>
    <w:rsid w:val="00F67FD4"/>
    <w:rsid w:val="00F77B40"/>
    <w:rsid w:val="00F83563"/>
    <w:rsid w:val="00F8557C"/>
    <w:rsid w:val="00F915B4"/>
    <w:rsid w:val="00F962BD"/>
    <w:rsid w:val="00F96CEF"/>
    <w:rsid w:val="00F97E56"/>
    <w:rsid w:val="00FA65F0"/>
    <w:rsid w:val="00FB2BC5"/>
    <w:rsid w:val="00FB4288"/>
    <w:rsid w:val="00FC222E"/>
    <w:rsid w:val="00FC44D4"/>
    <w:rsid w:val="00FC56B0"/>
    <w:rsid w:val="00FC5E83"/>
    <w:rsid w:val="00FD1FEF"/>
    <w:rsid w:val="00FD1FF6"/>
    <w:rsid w:val="00FD4858"/>
    <w:rsid w:val="00FD5027"/>
    <w:rsid w:val="00FD5BE5"/>
    <w:rsid w:val="00FE022D"/>
    <w:rsid w:val="00FE11EE"/>
    <w:rsid w:val="00FE3FEA"/>
    <w:rsid w:val="00FE5A94"/>
    <w:rsid w:val="00FE6C05"/>
    <w:rsid w:val="00FF444A"/>
    <w:rsid w:val="00FF53A2"/>
    <w:rsid w:val="00FF54DD"/>
    <w:rsid w:val="00FF78A0"/>
    <w:rsid w:val="00FF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4E03C"/>
  <w15:docId w15:val="{35E775B7-BB72-47A4-AA13-D4BEB237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492A"/>
  </w:style>
  <w:style w:type="paragraph" w:styleId="Nadpis1">
    <w:name w:val="heading 1"/>
    <w:basedOn w:val="Normln"/>
    <w:next w:val="Normln"/>
    <w:link w:val="Nadpis1Char"/>
    <w:uiPriority w:val="9"/>
    <w:qFormat/>
    <w:rsid w:val="00FD5BE5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B3AEE"/>
    <w:pPr>
      <w:keepNext/>
      <w:keepLines/>
      <w:spacing w:before="120" w:after="0" w:line="240" w:lineRule="auto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D5F75"/>
    <w:pPr>
      <w:keepNext/>
      <w:keepLines/>
      <w:spacing w:before="120" w:after="0" w:line="240" w:lineRule="auto"/>
      <w:ind w:left="284" w:hanging="284"/>
      <w:jc w:val="both"/>
      <w:outlineLvl w:val="2"/>
    </w:pPr>
    <w:rPr>
      <w:rFonts w:ascii="Arial" w:eastAsiaTheme="majorEastAsia" w:hAnsi="Arial" w:cstheme="majorBidi"/>
      <w:b/>
      <w:bCs/>
    </w:rPr>
  </w:style>
  <w:style w:type="paragraph" w:styleId="Nadpis4">
    <w:name w:val="heading 4"/>
    <w:basedOn w:val="Normln"/>
    <w:next w:val="Normln"/>
    <w:link w:val="Nadpis4Char"/>
    <w:autoRedefine/>
    <w:unhideWhenUsed/>
    <w:qFormat/>
    <w:rsid w:val="00BA614F"/>
    <w:pPr>
      <w:keepNext/>
      <w:keepLines/>
      <w:widowControl w:val="0"/>
      <w:autoSpaceDE w:val="0"/>
      <w:autoSpaceDN w:val="0"/>
      <w:adjustRightInd w:val="0"/>
      <w:spacing w:before="120" w:after="0" w:line="240" w:lineRule="auto"/>
      <w:jc w:val="both"/>
      <w:outlineLvl w:val="3"/>
    </w:pPr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E4598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D4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D4E2E"/>
  </w:style>
  <w:style w:type="paragraph" w:styleId="Zpat">
    <w:name w:val="footer"/>
    <w:basedOn w:val="Normln"/>
    <w:link w:val="ZpatChar"/>
    <w:uiPriority w:val="99"/>
    <w:unhideWhenUsed/>
    <w:rsid w:val="007D4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4E2E"/>
  </w:style>
  <w:style w:type="paragraph" w:customStyle="1" w:styleId="Style1">
    <w:name w:val="Style 1"/>
    <w:rsid w:val="00686E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character" w:customStyle="1" w:styleId="Standardnpsmoodstavce1">
    <w:name w:val="Standardní písmo odstavce1"/>
    <w:rsid w:val="00686E54"/>
  </w:style>
  <w:style w:type="paragraph" w:customStyle="1" w:styleId="Default">
    <w:name w:val="Default"/>
    <w:rsid w:val="005E09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"/>
    <w:link w:val="ZkladntextChar"/>
    <w:semiHidden/>
    <w:rsid w:val="0025483D"/>
    <w:pPr>
      <w:suppressAutoHyphens/>
      <w:spacing w:after="0" w:line="240" w:lineRule="auto"/>
    </w:pPr>
    <w:rPr>
      <w:rFonts w:ascii="Times" w:eastAsia="Times New Roman" w:hAnsi="Times" w:cs="Times New Roman"/>
      <w:sz w:val="20"/>
      <w:szCs w:val="20"/>
      <w:lang w:val="en-GB"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25483D"/>
    <w:rPr>
      <w:rFonts w:ascii="Times" w:eastAsia="Times New Roman" w:hAnsi="Times" w:cs="Times New Roman"/>
      <w:sz w:val="20"/>
      <w:szCs w:val="20"/>
      <w:lang w:val="en-GB" w:eastAsia="ar-SA"/>
    </w:rPr>
  </w:style>
  <w:style w:type="character" w:customStyle="1" w:styleId="CharacterStyle1">
    <w:name w:val="Character Style 1"/>
    <w:uiPriority w:val="99"/>
    <w:rsid w:val="00B03C6F"/>
    <w:rPr>
      <w:sz w:val="24"/>
    </w:rPr>
  </w:style>
  <w:style w:type="paragraph" w:customStyle="1" w:styleId="Style3">
    <w:name w:val="Style 3"/>
    <w:rsid w:val="00B03C6F"/>
    <w:pPr>
      <w:widowControl w:val="0"/>
      <w:suppressAutoHyphens/>
      <w:autoSpaceDE w:val="0"/>
      <w:autoSpaceDN w:val="0"/>
      <w:spacing w:after="0" w:line="288" w:lineRule="auto"/>
      <w:ind w:left="864"/>
      <w:textAlignment w:val="baseline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customStyle="1" w:styleId="Textodstavce">
    <w:name w:val="Text odstavce"/>
    <w:basedOn w:val="Normln"/>
    <w:rsid w:val="00FE5A94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FE5A94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FE5A94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1137D"/>
    <w:pPr>
      <w:ind w:left="720"/>
      <w:contextualSpacing/>
    </w:pPr>
  </w:style>
  <w:style w:type="paragraph" w:customStyle="1" w:styleId="Style2">
    <w:name w:val="Style 2"/>
    <w:uiPriority w:val="99"/>
    <w:rsid w:val="00BB6579"/>
    <w:pPr>
      <w:widowControl w:val="0"/>
      <w:autoSpaceDE w:val="0"/>
      <w:autoSpaceDN w:val="0"/>
      <w:spacing w:after="0" w:line="290" w:lineRule="auto"/>
      <w:ind w:left="1296" w:hanging="432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customStyle="1" w:styleId="Nadpis4Char">
    <w:name w:val="Nadpis 4 Char"/>
    <w:basedOn w:val="Standardnpsmoodstavce"/>
    <w:link w:val="Nadpis4"/>
    <w:rsid w:val="00BA614F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5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56C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FD5BE5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AB3AEE"/>
    <w:rPr>
      <w:rFonts w:ascii="Arial" w:eastAsiaTheme="majorEastAsia" w:hAnsi="Arial" w:cstheme="majorBidi"/>
      <w:b/>
      <w:sz w:val="24"/>
      <w:szCs w:val="26"/>
    </w:rPr>
  </w:style>
  <w:style w:type="paragraph" w:customStyle="1" w:styleId="Tabulka">
    <w:name w:val="Tabulka"/>
    <w:basedOn w:val="Normln"/>
    <w:rsid w:val="003F08C9"/>
    <w:pPr>
      <w:spacing w:before="60" w:after="60" w:line="240" w:lineRule="atLeast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TPOOdstavec">
    <w:name w:val="TPO Odstavec"/>
    <w:basedOn w:val="Normln"/>
    <w:link w:val="TPOOdstavecChar"/>
    <w:qFormat/>
    <w:rsid w:val="00EE7BEA"/>
    <w:pPr>
      <w:spacing w:before="120" w:after="240" w:line="240" w:lineRule="auto"/>
      <w:ind w:firstLine="709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POOdstavecChar">
    <w:name w:val="TPO Odstavec Char"/>
    <w:link w:val="TPOOdstavec"/>
    <w:rsid w:val="00EE7BEA"/>
    <w:rPr>
      <w:rFonts w:ascii="Calibri" w:eastAsia="Times New Roman" w:hAnsi="Calibri" w:cs="Times New Roman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776BC0"/>
    <w:pPr>
      <w:spacing w:before="120" w:after="0" w:line="240" w:lineRule="auto"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Bezmezer1">
    <w:name w:val="Bez mezer1"/>
    <w:rsid w:val="00B34E28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character" w:customStyle="1" w:styleId="BezmezerChar">
    <w:name w:val="Bez mezer Char"/>
    <w:link w:val="Bezmezer"/>
    <w:uiPriority w:val="1"/>
    <w:locked/>
    <w:rsid w:val="00776BC0"/>
    <w:rPr>
      <w:rFonts w:ascii="Arial" w:hAnsi="Arial" w:cs="Arial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D5F75"/>
    <w:rPr>
      <w:rFonts w:ascii="Arial" w:eastAsiaTheme="majorEastAsia" w:hAnsi="Arial" w:cstheme="majorBidi"/>
      <w:b/>
      <w:bCs/>
    </w:rPr>
  </w:style>
  <w:style w:type="character" w:customStyle="1" w:styleId="NormlnpodtrenChar">
    <w:name w:val="Normální podtržený Char"/>
    <w:basedOn w:val="Standardnpsmoodstavce"/>
    <w:link w:val="Normlnpodtren"/>
    <w:qFormat/>
    <w:locked/>
    <w:rsid w:val="00AC5E75"/>
    <w:rPr>
      <w:rFonts w:ascii="Arial" w:hAnsi="Arial" w:cs="Arial"/>
      <w:b/>
      <w:shd w:val="clear" w:color="auto" w:fill="FFFFFF"/>
    </w:rPr>
  </w:style>
  <w:style w:type="paragraph" w:customStyle="1" w:styleId="Normlnpodtren">
    <w:name w:val="Normální podtržený"/>
    <w:basedOn w:val="Normln"/>
    <w:link w:val="NormlnpodtrenChar"/>
    <w:autoRedefine/>
    <w:qFormat/>
    <w:rsid w:val="00AC5E75"/>
    <w:pPr>
      <w:numPr>
        <w:numId w:val="5"/>
      </w:numPr>
      <w:shd w:val="clear" w:color="auto" w:fill="FFFFFF"/>
      <w:spacing w:after="0" w:line="240" w:lineRule="auto"/>
      <w:jc w:val="both"/>
    </w:pPr>
    <w:rPr>
      <w:rFonts w:ascii="Arial" w:hAnsi="Arial" w:cs="Arial"/>
      <w:b/>
    </w:rPr>
  </w:style>
  <w:style w:type="paragraph" w:customStyle="1" w:styleId="Text">
    <w:name w:val="Text"/>
    <w:basedOn w:val="Normln"/>
    <w:rsid w:val="00AC5E75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Bezmezer2">
    <w:name w:val="Bez mezer2"/>
    <w:rsid w:val="00B11F26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70178A"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0178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0178A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0178A"/>
    <w:pPr>
      <w:spacing w:after="100"/>
      <w:ind w:left="440"/>
    </w:pPr>
  </w:style>
  <w:style w:type="character" w:customStyle="1" w:styleId="Normln1Char">
    <w:name w:val="Normální1 Char"/>
    <w:rsid w:val="00352B75"/>
    <w:rPr>
      <w:rFonts w:ascii="Arial" w:hAnsi="Arial" w:cs="Arial"/>
      <w:sz w:val="24"/>
      <w:lang w:val="cs-CZ" w:eastAsia="ar-SA" w:bidi="ar-SA"/>
    </w:rPr>
  </w:style>
  <w:style w:type="character" w:customStyle="1" w:styleId="highlightedglossaryterm">
    <w:name w:val="highlightedglossaryterm"/>
    <w:basedOn w:val="Standardnpsmoodstavce"/>
    <w:rsid w:val="00352B75"/>
  </w:style>
  <w:style w:type="character" w:styleId="Siln">
    <w:name w:val="Strong"/>
    <w:qFormat/>
    <w:rsid w:val="00352B75"/>
    <w:rPr>
      <w:b/>
      <w:bCs/>
    </w:rPr>
  </w:style>
  <w:style w:type="paragraph" w:customStyle="1" w:styleId="Normln1">
    <w:name w:val="Normální1"/>
    <w:rsid w:val="00352B75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6A7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6A77"/>
  </w:style>
  <w:style w:type="paragraph" w:customStyle="1" w:styleId="bntext">
    <w:name w:val="běžný text"/>
    <w:rsid w:val="00D66A77"/>
    <w:pPr>
      <w:snapToGrid w:val="0"/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paragraph" w:customStyle="1" w:styleId="par">
    <w:name w:val="par"/>
    <w:uiPriority w:val="99"/>
    <w:rsid w:val="00D931DA"/>
    <w:pPr>
      <w:widowControl w:val="0"/>
      <w:autoSpaceDE w:val="0"/>
      <w:autoSpaceDN w:val="0"/>
      <w:adjustRightInd w:val="0"/>
      <w:spacing w:before="283" w:after="283" w:line="240" w:lineRule="auto"/>
      <w:jc w:val="both"/>
    </w:pPr>
    <w:rPr>
      <w:rFonts w:ascii="Arial" w:eastAsia="Times New Roman" w:hAnsi="Arial" w:cs="Arial"/>
      <w:color w:val="000000"/>
      <w:lang w:eastAsia="cs-CZ"/>
    </w:rPr>
  </w:style>
  <w:style w:type="paragraph" w:customStyle="1" w:styleId="Textbody">
    <w:name w:val="Text body"/>
    <w:basedOn w:val="Normln"/>
    <w:rsid w:val="005771F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B013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E74B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E7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8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2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6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6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7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B9210-F2F4-4E3F-8AB0-AA79622EE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1059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 systému Windows</dc:creator>
  <cp:lastModifiedBy>Uživatel systému Windows</cp:lastModifiedBy>
  <cp:revision>6</cp:revision>
  <cp:lastPrinted>2019-11-28T06:28:00Z</cp:lastPrinted>
  <dcterms:created xsi:type="dcterms:W3CDTF">2023-10-04T06:55:00Z</dcterms:created>
  <dcterms:modified xsi:type="dcterms:W3CDTF">2023-10-04T06:59:00Z</dcterms:modified>
</cp:coreProperties>
</file>